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4AD8" w:rsidRDefault="00624AD8" w:rsidP="00624AD8">
      <w:pPr>
        <w:ind w:left="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L’arbitrage sera appliqué selon le règlement de la FFJDA. Les  arbitres et commissaires sportifs se présenteront table centrale, auprès du responsable de l’arbitrage.</w:t>
      </w:r>
    </w:p>
    <w:p w:rsidR="00BA64D3" w:rsidRDefault="00624AD8" w:rsidP="00624AD8">
      <w:pPr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Chaque judoka devra être licencié.</w:t>
      </w:r>
      <w:r w:rsidR="000C3E84">
        <w:rPr>
          <w:b/>
          <w:sz w:val="24"/>
          <w:szCs w:val="24"/>
        </w:rPr>
        <w:t xml:space="preserve"> E</w:t>
      </w:r>
      <w:r w:rsidR="00BA64D3">
        <w:rPr>
          <w:b/>
          <w:sz w:val="24"/>
          <w:szCs w:val="24"/>
        </w:rPr>
        <w:t>ntrée</w:t>
      </w:r>
      <w:r w:rsidR="000C3E84">
        <w:rPr>
          <w:b/>
          <w:sz w:val="24"/>
          <w:szCs w:val="24"/>
        </w:rPr>
        <w:t xml:space="preserve"> et engagements</w:t>
      </w:r>
      <w:r w:rsidR="00BA64D3">
        <w:rPr>
          <w:b/>
          <w:sz w:val="24"/>
          <w:szCs w:val="24"/>
        </w:rPr>
        <w:t xml:space="preserve"> gratuit</w:t>
      </w:r>
      <w:r w:rsidR="000C3E84">
        <w:rPr>
          <w:b/>
          <w:sz w:val="24"/>
          <w:szCs w:val="24"/>
        </w:rPr>
        <w:t>s</w:t>
      </w:r>
      <w:r w:rsidR="00563ACA">
        <w:rPr>
          <w:b/>
          <w:sz w:val="24"/>
          <w:szCs w:val="24"/>
        </w:rPr>
        <w:t xml:space="preserve"> (sauf équipes)</w:t>
      </w:r>
      <w:r w:rsidR="00BA64D3">
        <w:rPr>
          <w:b/>
          <w:sz w:val="24"/>
          <w:szCs w:val="24"/>
        </w:rPr>
        <w:t>.</w:t>
      </w:r>
    </w:p>
    <w:p w:rsidR="00624AD8" w:rsidRDefault="00624AD8" w:rsidP="00624AD8">
      <w:pPr>
        <w:ind w:left="142"/>
        <w:jc w:val="both"/>
        <w:rPr>
          <w:b/>
          <w:sz w:val="24"/>
          <w:szCs w:val="24"/>
        </w:rPr>
      </w:pPr>
    </w:p>
    <w:p w:rsidR="0053294C" w:rsidRDefault="0053294C" w:rsidP="00624AD8">
      <w:pPr>
        <w:ind w:left="142"/>
        <w:jc w:val="both"/>
        <w:rPr>
          <w:b/>
          <w:sz w:val="24"/>
          <w:szCs w:val="24"/>
        </w:rPr>
      </w:pPr>
    </w:p>
    <w:p w:rsidR="00BC410D" w:rsidRDefault="00BC410D">
      <w:pPr>
        <w:ind w:left="142"/>
        <w:jc w:val="center"/>
        <w:rPr>
          <w:b/>
          <w:bCs/>
          <w:sz w:val="32"/>
          <w:szCs w:val="32"/>
        </w:rPr>
      </w:pPr>
      <w:r w:rsidRPr="00B1457A">
        <w:rPr>
          <w:b/>
          <w:bCs/>
          <w:sz w:val="32"/>
          <w:szCs w:val="32"/>
          <w:highlight w:val="yellow"/>
        </w:rPr>
        <w:t xml:space="preserve">Samedi </w:t>
      </w:r>
      <w:r w:rsidR="000C3E84">
        <w:rPr>
          <w:b/>
          <w:bCs/>
          <w:sz w:val="32"/>
          <w:szCs w:val="32"/>
          <w:highlight w:val="yellow"/>
        </w:rPr>
        <w:t>29</w:t>
      </w:r>
      <w:r w:rsidR="00C9550F">
        <w:rPr>
          <w:b/>
          <w:bCs/>
          <w:sz w:val="32"/>
          <w:szCs w:val="32"/>
          <w:highlight w:val="yellow"/>
        </w:rPr>
        <w:t xml:space="preserve"> </w:t>
      </w:r>
      <w:r w:rsidR="004443A8">
        <w:rPr>
          <w:b/>
          <w:bCs/>
          <w:sz w:val="32"/>
          <w:szCs w:val="32"/>
          <w:highlight w:val="yellow"/>
        </w:rPr>
        <w:t>ma</w:t>
      </w:r>
      <w:r w:rsidR="00C9550F">
        <w:rPr>
          <w:b/>
          <w:bCs/>
          <w:sz w:val="32"/>
          <w:szCs w:val="32"/>
          <w:highlight w:val="yellow"/>
        </w:rPr>
        <w:t>rs</w:t>
      </w:r>
      <w:r w:rsidRPr="00B1457A">
        <w:rPr>
          <w:b/>
          <w:bCs/>
          <w:sz w:val="32"/>
          <w:szCs w:val="32"/>
          <w:highlight w:val="yellow"/>
        </w:rPr>
        <w:t xml:space="preserve"> 20</w:t>
      </w:r>
      <w:r w:rsidR="00E260F1" w:rsidRPr="00B1457A">
        <w:rPr>
          <w:b/>
          <w:bCs/>
          <w:sz w:val="32"/>
          <w:szCs w:val="32"/>
          <w:highlight w:val="yellow"/>
        </w:rPr>
        <w:t>2</w:t>
      </w:r>
      <w:r w:rsidR="000C3E84">
        <w:rPr>
          <w:b/>
          <w:bCs/>
          <w:sz w:val="32"/>
          <w:szCs w:val="32"/>
          <w:highlight w:val="yellow"/>
        </w:rPr>
        <w:t>5</w:t>
      </w:r>
    </w:p>
    <w:p w:rsidR="00B1457A" w:rsidRPr="00B1457A" w:rsidRDefault="00B1457A">
      <w:pPr>
        <w:ind w:left="142"/>
        <w:jc w:val="center"/>
        <w:rPr>
          <w:b/>
          <w:bCs/>
        </w:rPr>
      </w:pPr>
    </w:p>
    <w:p w:rsidR="00B1457A" w:rsidRDefault="00B1457A" w:rsidP="00B1457A">
      <w:pPr>
        <w:ind w:left="142"/>
        <w:rPr>
          <w:b/>
          <w:bCs/>
          <w:sz w:val="24"/>
          <w:szCs w:val="24"/>
        </w:rPr>
      </w:pPr>
      <w:r w:rsidRPr="00FE7E7E">
        <w:rPr>
          <w:b/>
          <w:bCs/>
          <w:i/>
          <w:sz w:val="28"/>
          <w:szCs w:val="28"/>
          <w:u w:val="single"/>
        </w:rPr>
        <w:t>Animation débutants M/F</w:t>
      </w:r>
      <w:r w:rsidRPr="00B1457A">
        <w:rPr>
          <w:b/>
          <w:bCs/>
          <w:sz w:val="24"/>
          <w:szCs w:val="24"/>
        </w:rPr>
        <w:t xml:space="preserve"> (poussins ceinture blanche, benjamins ceinture blanche à jaune, minimes ceinture blanche à jaune/orange) </w:t>
      </w:r>
    </w:p>
    <w:p w:rsidR="00B1457A" w:rsidRDefault="00B1457A" w:rsidP="00B1457A">
      <w:pPr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Pesée </w:t>
      </w:r>
      <w:r w:rsidR="00A91960">
        <w:rPr>
          <w:b/>
          <w:bCs/>
          <w:sz w:val="24"/>
          <w:szCs w:val="24"/>
        </w:rPr>
        <w:t>9h</w:t>
      </w:r>
      <w:r>
        <w:rPr>
          <w:b/>
          <w:bCs/>
          <w:sz w:val="24"/>
          <w:szCs w:val="24"/>
        </w:rPr>
        <w:t xml:space="preserve"> </w:t>
      </w:r>
      <w:r w:rsidR="00A91960">
        <w:rPr>
          <w:b/>
          <w:bCs/>
          <w:sz w:val="24"/>
          <w:szCs w:val="24"/>
        </w:rPr>
        <w:t>30</w:t>
      </w:r>
      <w:r>
        <w:rPr>
          <w:b/>
          <w:bCs/>
          <w:sz w:val="24"/>
          <w:szCs w:val="24"/>
        </w:rPr>
        <w:t xml:space="preserve"> </w:t>
      </w:r>
    </w:p>
    <w:p w:rsidR="00B1457A" w:rsidRPr="00B1457A" w:rsidRDefault="00B1457A" w:rsidP="00B1457A">
      <w:pPr>
        <w:ind w:left="142"/>
        <w:rPr>
          <w:b/>
          <w:bCs/>
          <w:sz w:val="16"/>
          <w:szCs w:val="16"/>
        </w:rPr>
      </w:pPr>
    </w:p>
    <w:p w:rsidR="00B1457A" w:rsidRPr="00FE7E7E" w:rsidRDefault="00A91960" w:rsidP="00B1457A">
      <w:pPr>
        <w:ind w:left="142"/>
        <w:rPr>
          <w:b/>
          <w:bCs/>
          <w:i/>
          <w:sz w:val="28"/>
          <w:szCs w:val="28"/>
          <w:u w:val="single"/>
        </w:rPr>
      </w:pPr>
      <w:proofErr w:type="spellStart"/>
      <w:r w:rsidRPr="00FE7E7E">
        <w:rPr>
          <w:b/>
          <w:bCs/>
          <w:i/>
          <w:sz w:val="28"/>
          <w:szCs w:val="28"/>
          <w:u w:val="single"/>
        </w:rPr>
        <w:t>Mini</w:t>
      </w:r>
      <w:r w:rsidR="00B1457A" w:rsidRPr="00FE7E7E">
        <w:rPr>
          <w:b/>
          <w:bCs/>
          <w:i/>
          <w:sz w:val="28"/>
          <w:szCs w:val="28"/>
          <w:u w:val="single"/>
        </w:rPr>
        <w:t>poussin</w:t>
      </w:r>
      <w:r w:rsidR="00C9550F" w:rsidRPr="00FE7E7E">
        <w:rPr>
          <w:b/>
          <w:bCs/>
          <w:i/>
          <w:sz w:val="28"/>
          <w:szCs w:val="28"/>
          <w:u w:val="single"/>
        </w:rPr>
        <w:t>s</w:t>
      </w:r>
      <w:proofErr w:type="spellEnd"/>
    </w:p>
    <w:p w:rsidR="00B1457A" w:rsidRDefault="00B1457A" w:rsidP="00B1457A">
      <w:pPr>
        <w:pStyle w:val="Paragraphedeliste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Filles 201</w:t>
      </w:r>
      <w:r w:rsidR="000C3E84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-201</w:t>
      </w:r>
      <w:r w:rsidR="000C3E84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 xml:space="preserve"> : 1</w:t>
      </w:r>
      <w:r w:rsidR="00A91960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 xml:space="preserve"> h 30</w:t>
      </w:r>
    </w:p>
    <w:p w:rsidR="00B1457A" w:rsidRDefault="00B1457A" w:rsidP="00B1457A">
      <w:pPr>
        <w:pStyle w:val="Paragraphedeliste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Garçons 201</w:t>
      </w:r>
      <w:r w:rsidR="000C3E84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 : 1</w:t>
      </w:r>
      <w:r w:rsidR="00A91960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 h </w:t>
      </w:r>
      <w:r w:rsidR="00A91960">
        <w:rPr>
          <w:b/>
          <w:bCs/>
          <w:sz w:val="24"/>
          <w:szCs w:val="24"/>
        </w:rPr>
        <w:t>30</w:t>
      </w:r>
    </w:p>
    <w:p w:rsidR="00B1457A" w:rsidRDefault="00B1457A" w:rsidP="00B1457A">
      <w:pPr>
        <w:pStyle w:val="Paragraphedeliste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Garçons 201</w:t>
      </w:r>
      <w:r w:rsidR="000C3E84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 : 1</w:t>
      </w:r>
      <w:r w:rsidR="00A91960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h </w:t>
      </w:r>
      <w:r w:rsidR="00A91960">
        <w:rPr>
          <w:b/>
          <w:bCs/>
          <w:sz w:val="24"/>
          <w:szCs w:val="24"/>
        </w:rPr>
        <w:t>3</w:t>
      </w:r>
      <w:r w:rsidR="00C9550F">
        <w:rPr>
          <w:b/>
          <w:bCs/>
          <w:sz w:val="24"/>
          <w:szCs w:val="24"/>
        </w:rPr>
        <w:t>0</w:t>
      </w:r>
    </w:p>
    <w:p w:rsidR="00B1457A" w:rsidRPr="00C9550F" w:rsidRDefault="00B1457A" w:rsidP="00B1457A">
      <w:pPr>
        <w:ind w:left="142"/>
        <w:rPr>
          <w:b/>
          <w:bCs/>
          <w:sz w:val="12"/>
          <w:szCs w:val="12"/>
        </w:rPr>
      </w:pPr>
    </w:p>
    <w:p w:rsidR="00BC410D" w:rsidRPr="000C3E84" w:rsidRDefault="00BC410D" w:rsidP="000C3E84">
      <w:pPr>
        <w:ind w:left="142"/>
        <w:jc w:val="both"/>
        <w:rPr>
          <w:b/>
          <w:bCs/>
          <w:i/>
          <w:iCs/>
          <w:sz w:val="12"/>
          <w:szCs w:val="12"/>
          <w:u w:val="single"/>
        </w:rPr>
      </w:pPr>
      <w:r w:rsidRPr="000C3E84">
        <w:rPr>
          <w:b/>
          <w:bCs/>
          <w:i/>
          <w:iCs/>
          <w:color w:val="0000FF"/>
          <w:sz w:val="12"/>
          <w:szCs w:val="12"/>
          <w:u w:val="single"/>
        </w:rPr>
        <w:t xml:space="preserve"> </w:t>
      </w:r>
      <w:r w:rsidRPr="000C3E84">
        <w:rPr>
          <w:b/>
          <w:bCs/>
          <w:i/>
          <w:iCs/>
          <w:sz w:val="32"/>
          <w:szCs w:val="32"/>
          <w:u w:val="single"/>
        </w:rPr>
        <w:t xml:space="preserve">Tournoi </w:t>
      </w:r>
      <w:r w:rsidR="000C3E84" w:rsidRPr="000C3E84">
        <w:rPr>
          <w:b/>
          <w:bCs/>
          <w:i/>
          <w:iCs/>
          <w:sz w:val="32"/>
          <w:szCs w:val="32"/>
          <w:u w:val="single"/>
        </w:rPr>
        <w:t>vétérans</w:t>
      </w:r>
      <w:r w:rsidR="000C3E84">
        <w:rPr>
          <w:b/>
          <w:bCs/>
          <w:i/>
          <w:iCs/>
          <w:sz w:val="32"/>
          <w:szCs w:val="32"/>
          <w:u w:val="single"/>
        </w:rPr>
        <w:t xml:space="preserve"> masculin</w:t>
      </w:r>
      <w:r w:rsidR="000C3E84" w:rsidRPr="000C3E84">
        <w:rPr>
          <w:b/>
          <w:bCs/>
          <w:i/>
          <w:iCs/>
          <w:sz w:val="32"/>
          <w:szCs w:val="32"/>
          <w:u w:val="single"/>
        </w:rPr>
        <w:t xml:space="preserve"> « </w:t>
      </w:r>
      <w:r w:rsidRPr="000C3E84">
        <w:rPr>
          <w:rFonts w:ascii="Arial Black" w:hAnsi="Arial Black"/>
          <w:b/>
          <w:bCs/>
          <w:sz w:val="32"/>
          <w:szCs w:val="32"/>
          <w:u w:val="single"/>
        </w:rPr>
        <w:t>entreprise Bellot</w:t>
      </w:r>
      <w:r w:rsidR="000C3E84" w:rsidRPr="000C3E84">
        <w:rPr>
          <w:rFonts w:ascii="Arial Black" w:hAnsi="Arial Black"/>
          <w:b/>
          <w:bCs/>
          <w:sz w:val="32"/>
          <w:szCs w:val="32"/>
          <w:u w:val="single"/>
        </w:rPr>
        <w:t> </w:t>
      </w:r>
      <w:r w:rsidR="000C3E84" w:rsidRPr="000C3E84">
        <w:rPr>
          <w:b/>
          <w:bCs/>
          <w:i/>
          <w:iCs/>
          <w:sz w:val="32"/>
          <w:szCs w:val="32"/>
          <w:u w:val="single"/>
        </w:rPr>
        <w:t>»</w:t>
      </w:r>
      <w:r w:rsidRPr="000C3E84">
        <w:rPr>
          <w:b/>
          <w:bCs/>
          <w:i/>
          <w:iCs/>
          <w:sz w:val="12"/>
          <w:szCs w:val="12"/>
          <w:u w:val="single"/>
        </w:rPr>
        <w:t xml:space="preserve">    </w:t>
      </w:r>
      <w:r w:rsidRPr="000C3E84">
        <w:rPr>
          <w:b/>
          <w:bCs/>
          <w:i/>
          <w:iCs/>
          <w:sz w:val="24"/>
          <w:szCs w:val="24"/>
          <w:u w:val="single"/>
        </w:rPr>
        <w:t xml:space="preserve"> </w:t>
      </w:r>
      <w:r w:rsidRPr="000C3E84">
        <w:rPr>
          <w:b/>
          <w:bCs/>
          <w:i/>
          <w:iCs/>
          <w:sz w:val="12"/>
          <w:szCs w:val="12"/>
          <w:u w:val="single"/>
        </w:rPr>
        <w:t xml:space="preserve">   </w:t>
      </w:r>
    </w:p>
    <w:p w:rsidR="00BB2CEB" w:rsidRDefault="00BB2CEB" w:rsidP="00BB2CEB">
      <w:pPr>
        <w:ind w:left="142"/>
        <w:jc w:val="both"/>
        <w:rPr>
          <w:b/>
          <w:bCs/>
          <w:sz w:val="24"/>
          <w:szCs w:val="24"/>
        </w:rPr>
      </w:pPr>
    </w:p>
    <w:p w:rsidR="000C3E84" w:rsidRDefault="000C3E84" w:rsidP="00BB2CEB">
      <w:pPr>
        <w:ind w:left="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catégories de poids : - 81 et + 81 kg</w:t>
      </w:r>
    </w:p>
    <w:p w:rsidR="000C3E84" w:rsidRDefault="000C3E84" w:rsidP="00BB2CEB">
      <w:pPr>
        <w:ind w:left="142"/>
        <w:jc w:val="both"/>
        <w:rPr>
          <w:b/>
          <w:bCs/>
          <w:sz w:val="24"/>
          <w:szCs w:val="24"/>
        </w:rPr>
      </w:pPr>
    </w:p>
    <w:p w:rsidR="000C3E84" w:rsidRDefault="000C3E84" w:rsidP="00BB2CEB">
      <w:pPr>
        <w:ind w:left="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catégories d’âge : M1 et M2 (nés entre 1986 et 1995) / M3 et M4 (nés entre 1976 et 1985) / M5 et + (nés en 1975 ou avant)</w:t>
      </w:r>
    </w:p>
    <w:p w:rsidR="00BC410D" w:rsidRDefault="00BC410D">
      <w:pPr>
        <w:ind w:left="142"/>
        <w:jc w:val="both"/>
        <w:rPr>
          <w:b/>
          <w:bCs/>
          <w:sz w:val="12"/>
          <w:szCs w:val="12"/>
        </w:rPr>
      </w:pPr>
    </w:p>
    <w:p w:rsidR="00BC410D" w:rsidRDefault="00BC410D">
      <w:pPr>
        <w:ind w:left="142" w:firstLine="708"/>
        <w:jc w:val="both"/>
        <w:rPr>
          <w:sz w:val="12"/>
          <w:szCs w:val="12"/>
        </w:rPr>
      </w:pPr>
    </w:p>
    <w:p w:rsidR="00BC410D" w:rsidRDefault="00BC410D">
      <w:pPr>
        <w:ind w:left="142" w:firstLine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Pesées : 17 h 30 – 18 h </w:t>
      </w:r>
    </w:p>
    <w:p w:rsidR="00BC410D" w:rsidRDefault="00BC410D">
      <w:pPr>
        <w:jc w:val="both"/>
        <w:rPr>
          <w:b/>
          <w:bCs/>
          <w:sz w:val="12"/>
          <w:szCs w:val="12"/>
        </w:rPr>
      </w:pPr>
    </w:p>
    <w:p w:rsidR="00BC410D" w:rsidRDefault="00BC410D">
      <w:pPr>
        <w:ind w:left="3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 Grade minimum : ceinture </w:t>
      </w:r>
      <w:r w:rsidR="000C3E84">
        <w:rPr>
          <w:b/>
          <w:bCs/>
          <w:sz w:val="24"/>
          <w:szCs w:val="24"/>
        </w:rPr>
        <w:t>verte</w:t>
      </w:r>
    </w:p>
    <w:p w:rsidR="00BC410D" w:rsidRDefault="00BC410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* La rencontre se déroulera en poule puis tableau</w:t>
      </w:r>
      <w:r w:rsidR="000C3E84">
        <w:rPr>
          <w:b/>
          <w:bCs/>
          <w:sz w:val="24"/>
          <w:szCs w:val="24"/>
        </w:rPr>
        <w:t xml:space="preserve"> (en fonction du nombre de participants)</w:t>
      </w:r>
      <w:r>
        <w:rPr>
          <w:b/>
          <w:bCs/>
          <w:sz w:val="24"/>
          <w:szCs w:val="24"/>
        </w:rPr>
        <w:t>.</w:t>
      </w:r>
    </w:p>
    <w:p w:rsidR="00BC410D" w:rsidRDefault="00BC410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 Temps de combat : </w:t>
      </w:r>
      <w:r w:rsidR="00E66B40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 minutes.</w:t>
      </w:r>
    </w:p>
    <w:p w:rsidR="00BC410D" w:rsidRDefault="00BC410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* Les 4 premi</w:t>
      </w:r>
      <w:r w:rsidR="000C3E84">
        <w:rPr>
          <w:b/>
          <w:bCs/>
          <w:sz w:val="24"/>
          <w:szCs w:val="24"/>
        </w:rPr>
        <w:t xml:space="preserve">ers de chaque catégorie seront </w:t>
      </w:r>
      <w:r>
        <w:rPr>
          <w:b/>
          <w:bCs/>
          <w:sz w:val="24"/>
          <w:szCs w:val="24"/>
        </w:rPr>
        <w:t>récompensés.</w:t>
      </w:r>
    </w:p>
    <w:p w:rsidR="00624AD8" w:rsidRDefault="00624AD8">
      <w:pPr>
        <w:jc w:val="both"/>
        <w:rPr>
          <w:b/>
          <w:bCs/>
          <w:sz w:val="24"/>
          <w:szCs w:val="24"/>
        </w:rPr>
      </w:pPr>
    </w:p>
    <w:p w:rsidR="000C3E84" w:rsidRDefault="000C3E84">
      <w:pPr>
        <w:jc w:val="both"/>
        <w:rPr>
          <w:b/>
          <w:bCs/>
          <w:sz w:val="24"/>
          <w:szCs w:val="24"/>
        </w:rPr>
      </w:pPr>
      <w:r w:rsidRPr="00FE7E7E">
        <w:rPr>
          <w:b/>
          <w:bCs/>
          <w:i/>
          <w:sz w:val="28"/>
          <w:szCs w:val="28"/>
          <w:u w:val="single"/>
        </w:rPr>
        <w:t>Rencontre toute catégorie pour les seniors nés en 1996 ou après et les féminines</w:t>
      </w:r>
      <w:r w:rsidRPr="00FE7E7E">
        <w:rPr>
          <w:b/>
          <w:bCs/>
          <w:i/>
          <w:sz w:val="28"/>
          <w:szCs w:val="28"/>
        </w:rPr>
        <w:t>.</w:t>
      </w:r>
      <w:r w:rsidR="00FE7E7E">
        <w:rPr>
          <w:b/>
          <w:bCs/>
          <w:sz w:val="24"/>
          <w:szCs w:val="24"/>
        </w:rPr>
        <w:t xml:space="preserve"> (</w:t>
      </w:r>
      <w:proofErr w:type="gramStart"/>
      <w:r w:rsidR="00FE7E7E">
        <w:rPr>
          <w:b/>
          <w:bCs/>
          <w:sz w:val="24"/>
          <w:szCs w:val="24"/>
        </w:rPr>
        <w:t>même</w:t>
      </w:r>
      <w:proofErr w:type="gramEnd"/>
      <w:r w:rsidR="00FE7E7E">
        <w:rPr>
          <w:b/>
          <w:bCs/>
          <w:sz w:val="24"/>
          <w:szCs w:val="24"/>
        </w:rPr>
        <w:t xml:space="preserve"> réglementation que pour les vétérans)</w:t>
      </w:r>
    </w:p>
    <w:p w:rsidR="000C3E84" w:rsidRDefault="000C3E84">
      <w:pPr>
        <w:jc w:val="both"/>
        <w:rPr>
          <w:b/>
          <w:bCs/>
          <w:sz w:val="24"/>
          <w:szCs w:val="24"/>
        </w:rPr>
      </w:pPr>
    </w:p>
    <w:p w:rsidR="00FE7E7E" w:rsidRDefault="00FE7E7E" w:rsidP="00FE7E7E">
      <w:pPr>
        <w:ind w:left="142" w:firstLine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Pesées : 17 h 30 – 18 h </w:t>
      </w:r>
    </w:p>
    <w:p w:rsidR="00FE7E7E" w:rsidRDefault="00FE7E7E">
      <w:pPr>
        <w:jc w:val="both"/>
        <w:rPr>
          <w:b/>
          <w:bCs/>
          <w:sz w:val="24"/>
          <w:szCs w:val="24"/>
        </w:rPr>
      </w:pPr>
    </w:p>
    <w:p w:rsidR="00FE7E7E" w:rsidRDefault="00FE7E7E">
      <w:pPr>
        <w:jc w:val="both"/>
        <w:rPr>
          <w:b/>
          <w:bCs/>
          <w:sz w:val="24"/>
          <w:szCs w:val="24"/>
        </w:rPr>
      </w:pPr>
    </w:p>
    <w:p w:rsidR="00FE7E7E" w:rsidRDefault="00FE7E7E">
      <w:pPr>
        <w:jc w:val="both"/>
        <w:rPr>
          <w:b/>
          <w:bCs/>
          <w:sz w:val="24"/>
          <w:szCs w:val="24"/>
        </w:rPr>
      </w:pPr>
    </w:p>
    <w:p w:rsidR="00BC410D" w:rsidRDefault="00BC410D">
      <w:pPr>
        <w:jc w:val="center"/>
        <w:rPr>
          <w:b/>
          <w:bCs/>
          <w:sz w:val="32"/>
          <w:szCs w:val="32"/>
        </w:rPr>
      </w:pPr>
      <w:r w:rsidRPr="00B1457A">
        <w:rPr>
          <w:b/>
          <w:bCs/>
          <w:sz w:val="32"/>
          <w:szCs w:val="32"/>
          <w:highlight w:val="yellow"/>
        </w:rPr>
        <w:lastRenderedPageBreak/>
        <w:t xml:space="preserve">Dimanche </w:t>
      </w:r>
      <w:r w:rsidR="000C3E84">
        <w:rPr>
          <w:b/>
          <w:bCs/>
          <w:sz w:val="32"/>
          <w:szCs w:val="32"/>
          <w:highlight w:val="yellow"/>
        </w:rPr>
        <w:t>30</w:t>
      </w:r>
      <w:r w:rsidR="004443A8">
        <w:rPr>
          <w:b/>
          <w:bCs/>
          <w:sz w:val="32"/>
          <w:szCs w:val="32"/>
          <w:highlight w:val="yellow"/>
        </w:rPr>
        <w:t xml:space="preserve"> ma</w:t>
      </w:r>
      <w:r w:rsidR="00C9550F">
        <w:rPr>
          <w:b/>
          <w:bCs/>
          <w:sz w:val="32"/>
          <w:szCs w:val="32"/>
          <w:highlight w:val="yellow"/>
        </w:rPr>
        <w:t>rs</w:t>
      </w:r>
      <w:r w:rsidRPr="00B1457A">
        <w:rPr>
          <w:b/>
          <w:bCs/>
          <w:sz w:val="32"/>
          <w:szCs w:val="32"/>
          <w:highlight w:val="yellow"/>
        </w:rPr>
        <w:t xml:space="preserve"> 20</w:t>
      </w:r>
      <w:r w:rsidR="00E260F1" w:rsidRPr="00B1457A">
        <w:rPr>
          <w:b/>
          <w:bCs/>
          <w:sz w:val="32"/>
          <w:szCs w:val="32"/>
          <w:highlight w:val="yellow"/>
        </w:rPr>
        <w:t>2</w:t>
      </w:r>
      <w:r w:rsidR="000C3E84">
        <w:rPr>
          <w:b/>
          <w:bCs/>
          <w:sz w:val="32"/>
          <w:szCs w:val="32"/>
          <w:highlight w:val="yellow"/>
        </w:rPr>
        <w:t>5</w:t>
      </w:r>
    </w:p>
    <w:p w:rsidR="004C06CF" w:rsidRPr="003C7CC2" w:rsidRDefault="003C7CC2">
      <w:pPr>
        <w:jc w:val="center"/>
        <w:rPr>
          <w:b/>
          <w:bCs/>
          <w:color w:val="FF0000"/>
          <w:sz w:val="32"/>
          <w:szCs w:val="32"/>
        </w:rPr>
      </w:pPr>
      <w:r w:rsidRPr="003C7CC2">
        <w:rPr>
          <w:b/>
          <w:bCs/>
          <w:color w:val="FF0000"/>
          <w:sz w:val="32"/>
          <w:szCs w:val="32"/>
        </w:rPr>
        <w:t>ATTENTION : passage à l’heure d’été</w:t>
      </w:r>
    </w:p>
    <w:p w:rsidR="00BC410D" w:rsidRDefault="00A31D31">
      <w:pPr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b/>
          <w:bCs/>
          <w:i/>
          <w:iCs/>
          <w:sz w:val="32"/>
          <w:szCs w:val="32"/>
          <w:u w:val="single"/>
        </w:rPr>
        <w:t>Tournoi par équipe</w:t>
      </w:r>
      <w:r w:rsidR="00FE7E7E">
        <w:rPr>
          <w:b/>
          <w:bCs/>
          <w:i/>
          <w:iCs/>
          <w:sz w:val="32"/>
          <w:szCs w:val="32"/>
          <w:u w:val="single"/>
        </w:rPr>
        <w:t>s</w:t>
      </w:r>
    </w:p>
    <w:p w:rsidR="00FE7E7E" w:rsidRDefault="00FE7E7E" w:rsidP="00FE7E7E">
      <w:pPr>
        <w:jc w:val="both"/>
        <w:rPr>
          <w:b/>
          <w:bCs/>
          <w:sz w:val="24"/>
          <w:szCs w:val="24"/>
        </w:rPr>
      </w:pPr>
      <w:r w:rsidRPr="00FE7E7E">
        <w:rPr>
          <w:b/>
          <w:bCs/>
          <w:iCs/>
          <w:sz w:val="24"/>
          <w:szCs w:val="24"/>
        </w:rPr>
        <w:t>Pesée</w:t>
      </w:r>
      <w:r>
        <w:rPr>
          <w:b/>
          <w:bCs/>
          <w:iCs/>
          <w:sz w:val="24"/>
          <w:szCs w:val="24"/>
        </w:rPr>
        <w:t>s</w:t>
      </w:r>
      <w:r w:rsidRPr="00FE7E7E">
        <w:rPr>
          <w:b/>
          <w:bCs/>
          <w:iCs/>
          <w:sz w:val="24"/>
          <w:szCs w:val="24"/>
        </w:rPr>
        <w:t> : 9 h 30 – 10 h</w:t>
      </w:r>
      <w:r>
        <w:rPr>
          <w:b/>
          <w:bCs/>
          <w:iCs/>
          <w:sz w:val="24"/>
          <w:szCs w:val="24"/>
        </w:rPr>
        <w:t>.</w:t>
      </w:r>
      <w:r w:rsidRPr="00FE7E7E">
        <w:rPr>
          <w:b/>
          <w:bCs/>
          <w:sz w:val="24"/>
          <w:szCs w:val="22"/>
        </w:rPr>
        <w:t xml:space="preserve"> </w:t>
      </w:r>
      <w:r>
        <w:rPr>
          <w:b/>
          <w:bCs/>
          <w:sz w:val="24"/>
          <w:szCs w:val="22"/>
        </w:rPr>
        <w:t>Tous les participants seront récompensés</w:t>
      </w:r>
      <w:r>
        <w:rPr>
          <w:b/>
          <w:bCs/>
          <w:sz w:val="24"/>
          <w:szCs w:val="24"/>
        </w:rPr>
        <w:t>.</w:t>
      </w:r>
    </w:p>
    <w:p w:rsidR="00A74E02" w:rsidRDefault="00A74E02" w:rsidP="00FE7E7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L’animation se déroulera sous forme de poule, puis de tableau.</w:t>
      </w:r>
    </w:p>
    <w:p w:rsidR="00FE7E7E" w:rsidRDefault="00FE7E7E" w:rsidP="00FE7E7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En cas d'égalité parfaite, un combat décisif sera tiré au sort.</w:t>
      </w:r>
    </w:p>
    <w:p w:rsidR="00FE7E7E" w:rsidRPr="005419B5" w:rsidRDefault="00FE7E7E" w:rsidP="00FE7E7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Engagement des équipes 15 €</w:t>
      </w:r>
    </w:p>
    <w:p w:rsidR="00FE7E7E" w:rsidRPr="00BC202B" w:rsidRDefault="00FE7E7E" w:rsidP="00FE7E7E">
      <w:pPr>
        <w:jc w:val="both"/>
        <w:rPr>
          <w:b/>
          <w:bCs/>
          <w:sz w:val="16"/>
          <w:szCs w:val="16"/>
        </w:rPr>
      </w:pPr>
    </w:p>
    <w:p w:rsidR="00FE7E7E" w:rsidRPr="00A74E02" w:rsidRDefault="00FE7E7E">
      <w:pPr>
        <w:jc w:val="center"/>
        <w:rPr>
          <w:b/>
          <w:bCs/>
          <w:iCs/>
          <w:sz w:val="28"/>
          <w:szCs w:val="28"/>
          <w:u w:val="single"/>
        </w:rPr>
      </w:pPr>
      <w:r w:rsidRPr="00A74E02">
        <w:rPr>
          <w:b/>
          <w:bCs/>
          <w:iCs/>
          <w:sz w:val="28"/>
          <w:szCs w:val="28"/>
          <w:u w:val="single"/>
        </w:rPr>
        <w:t>Poussin</w:t>
      </w:r>
      <w:r w:rsidR="00220B6F">
        <w:rPr>
          <w:b/>
          <w:bCs/>
          <w:iCs/>
          <w:sz w:val="28"/>
          <w:szCs w:val="28"/>
          <w:u w:val="single"/>
        </w:rPr>
        <w:t>(e)</w:t>
      </w:r>
      <w:r w:rsidRPr="00A74E02">
        <w:rPr>
          <w:b/>
          <w:bCs/>
          <w:iCs/>
          <w:sz w:val="28"/>
          <w:szCs w:val="28"/>
          <w:u w:val="single"/>
        </w:rPr>
        <w:t>s</w:t>
      </w:r>
    </w:p>
    <w:p w:rsidR="00BC410D" w:rsidRDefault="00FE7E7E">
      <w:pPr>
        <w:pStyle w:val="Defaul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</w:t>
      </w:r>
      <w:r w:rsidR="00BC410D" w:rsidRPr="00FE7E7E">
        <w:rPr>
          <w:rFonts w:ascii="Times New Roman" w:hAnsi="Times New Roman"/>
          <w:b/>
          <w:bCs/>
        </w:rPr>
        <w:t xml:space="preserve"> partir de la ceinture </w:t>
      </w:r>
      <w:r w:rsidR="00A74E02">
        <w:rPr>
          <w:rFonts w:ascii="Times New Roman" w:hAnsi="Times New Roman"/>
          <w:b/>
          <w:bCs/>
        </w:rPr>
        <w:t>blanche-</w:t>
      </w:r>
      <w:r w:rsidR="00BC410D" w:rsidRPr="00FE7E7E">
        <w:rPr>
          <w:rFonts w:ascii="Times New Roman" w:hAnsi="Times New Roman"/>
          <w:b/>
          <w:bCs/>
        </w:rPr>
        <w:t xml:space="preserve">jaune. </w:t>
      </w:r>
      <w:r w:rsidRPr="00FE7E7E">
        <w:rPr>
          <w:rFonts w:ascii="Times New Roman" w:hAnsi="Times New Roman"/>
          <w:b/>
          <w:bCs/>
        </w:rPr>
        <w:t>Durée des combats</w:t>
      </w:r>
      <w:r>
        <w:rPr>
          <w:rFonts w:ascii="Times New Roman" w:hAnsi="Times New Roman"/>
          <w:b/>
          <w:bCs/>
        </w:rPr>
        <w:t> :</w:t>
      </w:r>
      <w:r w:rsidRPr="00FE7E7E">
        <w:rPr>
          <w:rFonts w:ascii="Times New Roman" w:hAnsi="Times New Roman"/>
          <w:b/>
          <w:bCs/>
        </w:rPr>
        <w:t xml:space="preserve"> </w:t>
      </w:r>
      <w:r w:rsidR="00A74E02">
        <w:rPr>
          <w:rFonts w:ascii="Times New Roman" w:hAnsi="Times New Roman"/>
          <w:b/>
          <w:bCs/>
        </w:rPr>
        <w:t>1’ 30’’.</w:t>
      </w:r>
    </w:p>
    <w:p w:rsidR="00341A9B" w:rsidRPr="00BC202B" w:rsidRDefault="00A31D31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Composition de l’équipe :</w:t>
      </w:r>
      <w:bookmarkStart w:id="0" w:name="_GoBack"/>
      <w:bookmarkEnd w:id="0"/>
      <w:r w:rsidR="00341A9B">
        <w:rPr>
          <w:b/>
          <w:bCs/>
          <w:sz w:val="24"/>
          <w:szCs w:val="24"/>
          <w:u w:val="single"/>
        </w:rPr>
        <w:t xml:space="preserve"> </w:t>
      </w:r>
      <w:r w:rsidR="00BC202B">
        <w:rPr>
          <w:b/>
          <w:bCs/>
          <w:sz w:val="24"/>
          <w:szCs w:val="24"/>
          <w:u w:val="single"/>
        </w:rPr>
        <w:t xml:space="preserve">4 </w:t>
      </w:r>
      <w:r w:rsidR="00341A9B" w:rsidRPr="00BC202B">
        <w:rPr>
          <w:b/>
          <w:bCs/>
          <w:sz w:val="24"/>
          <w:szCs w:val="24"/>
          <w:u w:val="single"/>
        </w:rPr>
        <w:t>garçons (- 3</w:t>
      </w:r>
      <w:r w:rsidR="00BC202B">
        <w:rPr>
          <w:b/>
          <w:bCs/>
          <w:sz w:val="24"/>
          <w:szCs w:val="24"/>
          <w:u w:val="single"/>
        </w:rPr>
        <w:t>0</w:t>
      </w:r>
      <w:r w:rsidR="00341A9B" w:rsidRPr="00BC202B">
        <w:rPr>
          <w:b/>
          <w:bCs/>
          <w:sz w:val="24"/>
          <w:szCs w:val="24"/>
          <w:u w:val="single"/>
        </w:rPr>
        <w:t xml:space="preserve"> kg / - </w:t>
      </w:r>
      <w:r w:rsidR="00EC5A15" w:rsidRPr="00BC202B">
        <w:rPr>
          <w:b/>
          <w:bCs/>
          <w:sz w:val="24"/>
          <w:szCs w:val="24"/>
          <w:u w:val="single"/>
        </w:rPr>
        <w:t>3</w:t>
      </w:r>
      <w:r w:rsidR="00BC202B">
        <w:rPr>
          <w:b/>
          <w:bCs/>
          <w:sz w:val="24"/>
          <w:szCs w:val="24"/>
          <w:u w:val="single"/>
        </w:rPr>
        <w:t>4</w:t>
      </w:r>
      <w:r w:rsidR="00341A9B" w:rsidRPr="00BC202B">
        <w:rPr>
          <w:b/>
          <w:bCs/>
          <w:sz w:val="24"/>
          <w:szCs w:val="24"/>
          <w:u w:val="single"/>
        </w:rPr>
        <w:t xml:space="preserve"> kg / - </w:t>
      </w:r>
      <w:r w:rsidR="00BC202B">
        <w:rPr>
          <w:b/>
          <w:bCs/>
          <w:sz w:val="24"/>
          <w:szCs w:val="24"/>
          <w:u w:val="single"/>
        </w:rPr>
        <w:t>38</w:t>
      </w:r>
      <w:r w:rsidR="00341A9B" w:rsidRPr="00BC202B">
        <w:rPr>
          <w:b/>
          <w:bCs/>
          <w:sz w:val="24"/>
          <w:szCs w:val="24"/>
          <w:u w:val="single"/>
        </w:rPr>
        <w:t xml:space="preserve"> kg</w:t>
      </w:r>
      <w:r w:rsidR="00BC202B">
        <w:rPr>
          <w:b/>
          <w:bCs/>
          <w:sz w:val="24"/>
          <w:szCs w:val="24"/>
          <w:u w:val="single"/>
        </w:rPr>
        <w:t xml:space="preserve"> / - 42 kg</w:t>
      </w:r>
      <w:r w:rsidR="00341A9B" w:rsidRPr="00BC202B">
        <w:rPr>
          <w:b/>
          <w:bCs/>
          <w:sz w:val="24"/>
          <w:szCs w:val="24"/>
          <w:u w:val="single"/>
        </w:rPr>
        <w:t xml:space="preserve">) et 1 fille </w:t>
      </w:r>
      <w:r w:rsidR="00C9550F" w:rsidRPr="00BC202B">
        <w:rPr>
          <w:b/>
          <w:bCs/>
          <w:sz w:val="24"/>
          <w:szCs w:val="24"/>
          <w:u w:val="single"/>
        </w:rPr>
        <w:t xml:space="preserve"> </w:t>
      </w:r>
      <w:r w:rsidR="00341A9B" w:rsidRPr="00BC202B">
        <w:rPr>
          <w:b/>
          <w:bCs/>
          <w:sz w:val="24"/>
          <w:szCs w:val="24"/>
          <w:u w:val="single"/>
        </w:rPr>
        <w:t>(-3</w:t>
      </w:r>
      <w:r w:rsidR="00BC202B">
        <w:rPr>
          <w:b/>
          <w:bCs/>
          <w:sz w:val="24"/>
          <w:szCs w:val="24"/>
          <w:u w:val="single"/>
        </w:rPr>
        <w:t>6</w:t>
      </w:r>
      <w:r w:rsidR="00341A9B" w:rsidRPr="00BC202B">
        <w:rPr>
          <w:b/>
          <w:bCs/>
          <w:sz w:val="24"/>
          <w:szCs w:val="24"/>
          <w:u w:val="single"/>
        </w:rPr>
        <w:t xml:space="preserve"> kg)</w:t>
      </w:r>
    </w:p>
    <w:p w:rsidR="005419B5" w:rsidRPr="00BC202B" w:rsidRDefault="005419B5">
      <w:pPr>
        <w:jc w:val="both"/>
        <w:rPr>
          <w:b/>
          <w:bCs/>
          <w:sz w:val="24"/>
          <w:szCs w:val="24"/>
        </w:rPr>
      </w:pPr>
      <w:r w:rsidRPr="00BC202B">
        <w:rPr>
          <w:b/>
          <w:bCs/>
          <w:sz w:val="24"/>
          <w:szCs w:val="24"/>
        </w:rPr>
        <w:t xml:space="preserve">Tolérance de poids : </w:t>
      </w:r>
      <w:r w:rsidR="004C06CF" w:rsidRPr="00BC202B">
        <w:rPr>
          <w:b/>
          <w:bCs/>
          <w:sz w:val="24"/>
          <w:szCs w:val="24"/>
        </w:rPr>
        <w:t xml:space="preserve">500 g – pesée </w:t>
      </w:r>
      <w:r w:rsidR="00A74E02" w:rsidRPr="00BC202B">
        <w:rPr>
          <w:b/>
          <w:bCs/>
          <w:sz w:val="24"/>
          <w:szCs w:val="24"/>
        </w:rPr>
        <w:t>en judogi complet.</w:t>
      </w:r>
    </w:p>
    <w:p w:rsidR="00BC410D" w:rsidRPr="00BC202B" w:rsidRDefault="00BC410D">
      <w:pPr>
        <w:jc w:val="center"/>
        <w:rPr>
          <w:b/>
          <w:bCs/>
          <w:sz w:val="16"/>
          <w:szCs w:val="16"/>
        </w:rPr>
      </w:pPr>
    </w:p>
    <w:p w:rsidR="00BC410D" w:rsidRPr="00BC202B" w:rsidRDefault="00FE7E7E">
      <w:pPr>
        <w:jc w:val="center"/>
        <w:rPr>
          <w:b/>
          <w:bCs/>
          <w:iCs/>
          <w:sz w:val="28"/>
          <w:szCs w:val="28"/>
          <w:u w:val="single"/>
        </w:rPr>
      </w:pPr>
      <w:r w:rsidRPr="00BC202B">
        <w:rPr>
          <w:b/>
          <w:bCs/>
          <w:iCs/>
          <w:sz w:val="28"/>
          <w:szCs w:val="28"/>
          <w:u w:val="single"/>
        </w:rPr>
        <w:t>Benjamin</w:t>
      </w:r>
      <w:r w:rsidR="00220B6F">
        <w:rPr>
          <w:b/>
          <w:bCs/>
          <w:iCs/>
          <w:sz w:val="28"/>
          <w:szCs w:val="28"/>
          <w:u w:val="single"/>
        </w:rPr>
        <w:t>(e)</w:t>
      </w:r>
      <w:r w:rsidRPr="00BC202B">
        <w:rPr>
          <w:b/>
          <w:bCs/>
          <w:iCs/>
          <w:sz w:val="28"/>
          <w:szCs w:val="28"/>
          <w:u w:val="single"/>
        </w:rPr>
        <w:t>s</w:t>
      </w:r>
    </w:p>
    <w:p w:rsidR="00A31D31" w:rsidRPr="00BC202B" w:rsidRDefault="00BC410D" w:rsidP="00A74E02">
      <w:pPr>
        <w:pStyle w:val="Default"/>
        <w:rPr>
          <w:b/>
          <w:bCs/>
        </w:rPr>
      </w:pPr>
      <w:r w:rsidRPr="00BC202B">
        <w:rPr>
          <w:rFonts w:ascii="Times New Roman" w:hAnsi="Times New Roman" w:cs="Comic Sans MS"/>
          <w:b/>
          <w:bCs/>
        </w:rPr>
        <w:t>Ouvert à partir de l</w:t>
      </w:r>
      <w:r w:rsidRPr="00BC202B">
        <w:rPr>
          <w:rFonts w:ascii="Times New Roman" w:hAnsi="Times New Roman"/>
          <w:b/>
          <w:bCs/>
        </w:rPr>
        <w:t xml:space="preserve">a ceinture </w:t>
      </w:r>
      <w:r w:rsidR="00A74E02" w:rsidRPr="00BC202B">
        <w:rPr>
          <w:rFonts w:ascii="Times New Roman" w:hAnsi="Times New Roman"/>
          <w:b/>
          <w:bCs/>
        </w:rPr>
        <w:t>jaune-orange</w:t>
      </w:r>
      <w:r w:rsidRPr="00BC202B">
        <w:rPr>
          <w:rFonts w:ascii="Times New Roman" w:hAnsi="Times New Roman"/>
          <w:b/>
          <w:bCs/>
        </w:rPr>
        <w:t xml:space="preserve">. </w:t>
      </w:r>
      <w:r w:rsidR="00A74E02" w:rsidRPr="00BC202B">
        <w:rPr>
          <w:rFonts w:ascii="Times New Roman" w:hAnsi="Times New Roman"/>
          <w:b/>
          <w:bCs/>
        </w:rPr>
        <w:t>Du</w:t>
      </w:r>
      <w:r w:rsidRPr="00BC202B">
        <w:rPr>
          <w:rFonts w:ascii="Times New Roman" w:hAnsi="Times New Roman"/>
          <w:b/>
          <w:bCs/>
        </w:rPr>
        <w:t xml:space="preserve">rée des combats </w:t>
      </w:r>
      <w:r w:rsidR="00A74E02" w:rsidRPr="00BC202B">
        <w:rPr>
          <w:rFonts w:ascii="Times New Roman" w:hAnsi="Times New Roman"/>
          <w:b/>
          <w:bCs/>
        </w:rPr>
        <w:t>2’.</w:t>
      </w:r>
    </w:p>
    <w:p w:rsidR="00341A9B" w:rsidRPr="00BC202B" w:rsidRDefault="00341A9B" w:rsidP="00341A9B">
      <w:pPr>
        <w:jc w:val="both"/>
        <w:rPr>
          <w:b/>
          <w:bCs/>
          <w:sz w:val="24"/>
          <w:szCs w:val="24"/>
          <w:u w:val="single"/>
        </w:rPr>
      </w:pPr>
      <w:r w:rsidRPr="00BC202B">
        <w:rPr>
          <w:b/>
          <w:bCs/>
          <w:sz w:val="24"/>
          <w:szCs w:val="24"/>
          <w:u w:val="single"/>
        </w:rPr>
        <w:t xml:space="preserve">Composition de l’équipe : </w:t>
      </w:r>
      <w:r w:rsidR="00BC202B">
        <w:rPr>
          <w:b/>
          <w:bCs/>
          <w:sz w:val="24"/>
          <w:szCs w:val="24"/>
          <w:u w:val="single"/>
        </w:rPr>
        <w:t>4</w:t>
      </w:r>
      <w:r w:rsidRPr="00BC202B">
        <w:rPr>
          <w:b/>
          <w:bCs/>
          <w:sz w:val="24"/>
          <w:szCs w:val="24"/>
          <w:u w:val="single"/>
        </w:rPr>
        <w:t xml:space="preserve"> garçons (- </w:t>
      </w:r>
      <w:r w:rsidR="00BA09CB">
        <w:rPr>
          <w:b/>
          <w:bCs/>
          <w:sz w:val="24"/>
          <w:szCs w:val="24"/>
          <w:u w:val="single"/>
        </w:rPr>
        <w:t>32</w:t>
      </w:r>
      <w:r w:rsidRPr="00BC202B">
        <w:rPr>
          <w:b/>
          <w:bCs/>
          <w:sz w:val="24"/>
          <w:szCs w:val="24"/>
          <w:u w:val="single"/>
        </w:rPr>
        <w:t xml:space="preserve"> kg / - 3</w:t>
      </w:r>
      <w:r w:rsidR="00563ACA">
        <w:rPr>
          <w:b/>
          <w:bCs/>
          <w:sz w:val="24"/>
          <w:szCs w:val="24"/>
          <w:u w:val="single"/>
        </w:rPr>
        <w:t>6</w:t>
      </w:r>
      <w:r w:rsidR="00EC5A15" w:rsidRPr="00BC202B">
        <w:rPr>
          <w:b/>
          <w:bCs/>
          <w:sz w:val="24"/>
          <w:szCs w:val="24"/>
          <w:u w:val="single"/>
        </w:rPr>
        <w:t xml:space="preserve"> </w:t>
      </w:r>
      <w:r w:rsidRPr="00BC202B">
        <w:rPr>
          <w:b/>
          <w:bCs/>
          <w:sz w:val="24"/>
          <w:szCs w:val="24"/>
          <w:u w:val="single"/>
        </w:rPr>
        <w:t xml:space="preserve">kg / - </w:t>
      </w:r>
      <w:r w:rsidR="00563ACA">
        <w:rPr>
          <w:b/>
          <w:bCs/>
          <w:sz w:val="24"/>
          <w:szCs w:val="24"/>
          <w:u w:val="single"/>
        </w:rPr>
        <w:t>40</w:t>
      </w:r>
      <w:r w:rsidRPr="00BC202B">
        <w:rPr>
          <w:b/>
          <w:bCs/>
          <w:sz w:val="24"/>
          <w:szCs w:val="24"/>
          <w:u w:val="single"/>
        </w:rPr>
        <w:t xml:space="preserve"> kg</w:t>
      </w:r>
      <w:r w:rsidR="00BA09CB">
        <w:rPr>
          <w:b/>
          <w:bCs/>
          <w:sz w:val="24"/>
          <w:szCs w:val="24"/>
          <w:u w:val="single"/>
        </w:rPr>
        <w:t xml:space="preserve"> / -46 kg</w:t>
      </w:r>
      <w:r w:rsidRPr="00BC202B">
        <w:rPr>
          <w:b/>
          <w:bCs/>
          <w:sz w:val="24"/>
          <w:szCs w:val="24"/>
          <w:u w:val="single"/>
        </w:rPr>
        <w:t xml:space="preserve">) et </w:t>
      </w:r>
      <w:r w:rsidR="004443A8" w:rsidRPr="00BC202B">
        <w:rPr>
          <w:b/>
          <w:bCs/>
          <w:sz w:val="24"/>
          <w:szCs w:val="24"/>
          <w:u w:val="single"/>
        </w:rPr>
        <w:t xml:space="preserve"> </w:t>
      </w:r>
      <w:r w:rsidRPr="00BC202B">
        <w:rPr>
          <w:b/>
          <w:bCs/>
          <w:sz w:val="24"/>
          <w:szCs w:val="24"/>
          <w:u w:val="single"/>
        </w:rPr>
        <w:t>1 fille (-</w:t>
      </w:r>
      <w:r w:rsidR="00C9550F" w:rsidRPr="00BC202B">
        <w:rPr>
          <w:b/>
          <w:bCs/>
          <w:sz w:val="24"/>
          <w:szCs w:val="24"/>
          <w:u w:val="single"/>
        </w:rPr>
        <w:t xml:space="preserve"> </w:t>
      </w:r>
      <w:r w:rsidR="00EC5A15" w:rsidRPr="00BC202B">
        <w:rPr>
          <w:b/>
          <w:bCs/>
          <w:sz w:val="24"/>
          <w:szCs w:val="24"/>
          <w:u w:val="single"/>
        </w:rPr>
        <w:t>3</w:t>
      </w:r>
      <w:r w:rsidR="00BC202B">
        <w:rPr>
          <w:b/>
          <w:bCs/>
          <w:sz w:val="24"/>
          <w:szCs w:val="24"/>
          <w:u w:val="single"/>
        </w:rPr>
        <w:t>2</w:t>
      </w:r>
      <w:r w:rsidRPr="00BC202B">
        <w:rPr>
          <w:b/>
          <w:bCs/>
          <w:sz w:val="24"/>
          <w:szCs w:val="24"/>
          <w:u w:val="single"/>
        </w:rPr>
        <w:t xml:space="preserve"> kg)</w:t>
      </w:r>
    </w:p>
    <w:p w:rsidR="005419B5" w:rsidRPr="00BC202B" w:rsidRDefault="005419B5" w:rsidP="005419B5">
      <w:pPr>
        <w:jc w:val="both"/>
        <w:rPr>
          <w:b/>
          <w:bCs/>
          <w:sz w:val="24"/>
          <w:szCs w:val="24"/>
        </w:rPr>
      </w:pPr>
      <w:r w:rsidRPr="00BC202B">
        <w:rPr>
          <w:b/>
          <w:bCs/>
          <w:sz w:val="24"/>
          <w:szCs w:val="24"/>
        </w:rPr>
        <w:t>Tolérance de poids : 500 g</w:t>
      </w:r>
      <w:r w:rsidR="004C06CF" w:rsidRPr="00BC202B">
        <w:rPr>
          <w:b/>
          <w:bCs/>
          <w:sz w:val="24"/>
          <w:szCs w:val="24"/>
        </w:rPr>
        <w:t xml:space="preserve"> – pesée </w:t>
      </w:r>
      <w:r w:rsidR="00A74E02" w:rsidRPr="00BC202B">
        <w:rPr>
          <w:b/>
          <w:bCs/>
          <w:sz w:val="24"/>
          <w:szCs w:val="24"/>
        </w:rPr>
        <w:t xml:space="preserve">en pantalon de judogi. </w:t>
      </w:r>
    </w:p>
    <w:p w:rsidR="004C06CF" w:rsidRPr="00BC202B" w:rsidRDefault="004C06CF" w:rsidP="005419B5">
      <w:pPr>
        <w:jc w:val="both"/>
        <w:rPr>
          <w:b/>
          <w:bCs/>
          <w:sz w:val="16"/>
          <w:szCs w:val="16"/>
        </w:rPr>
      </w:pPr>
    </w:p>
    <w:p w:rsidR="00A74E02" w:rsidRPr="00BC202B" w:rsidRDefault="00A74E02" w:rsidP="00A74E02">
      <w:pPr>
        <w:jc w:val="center"/>
        <w:rPr>
          <w:b/>
          <w:bCs/>
          <w:iCs/>
          <w:sz w:val="28"/>
          <w:szCs w:val="28"/>
          <w:u w:val="single"/>
        </w:rPr>
      </w:pPr>
      <w:r w:rsidRPr="00BC202B">
        <w:rPr>
          <w:b/>
          <w:bCs/>
          <w:iCs/>
          <w:sz w:val="28"/>
          <w:szCs w:val="28"/>
          <w:u w:val="single"/>
        </w:rPr>
        <w:t>Minimes-cadets</w:t>
      </w:r>
      <w:r w:rsidR="00BC202B">
        <w:rPr>
          <w:b/>
          <w:bCs/>
          <w:iCs/>
          <w:sz w:val="28"/>
          <w:szCs w:val="28"/>
          <w:u w:val="single"/>
        </w:rPr>
        <w:t xml:space="preserve"> (garçons)</w:t>
      </w:r>
    </w:p>
    <w:p w:rsidR="00A74E02" w:rsidRPr="00BC202B" w:rsidRDefault="00A74E02" w:rsidP="00A74E02">
      <w:pPr>
        <w:pStyle w:val="Default"/>
        <w:rPr>
          <w:b/>
          <w:bCs/>
        </w:rPr>
      </w:pPr>
      <w:r w:rsidRPr="00BC202B">
        <w:rPr>
          <w:rFonts w:ascii="Times New Roman" w:hAnsi="Times New Roman" w:cs="Comic Sans MS"/>
          <w:b/>
          <w:bCs/>
        </w:rPr>
        <w:t>Ouvert à partir de l</w:t>
      </w:r>
      <w:r w:rsidRPr="00BC202B">
        <w:rPr>
          <w:rFonts w:ascii="Times New Roman" w:hAnsi="Times New Roman"/>
          <w:b/>
          <w:bCs/>
        </w:rPr>
        <w:t>a ceinture</w:t>
      </w:r>
      <w:r w:rsidR="00BC202B">
        <w:rPr>
          <w:rFonts w:ascii="Times New Roman" w:hAnsi="Times New Roman"/>
          <w:b/>
          <w:bCs/>
        </w:rPr>
        <w:t xml:space="preserve"> </w:t>
      </w:r>
      <w:r w:rsidRPr="00BC202B">
        <w:rPr>
          <w:rFonts w:ascii="Times New Roman" w:hAnsi="Times New Roman"/>
          <w:b/>
          <w:bCs/>
        </w:rPr>
        <w:t>orange</w:t>
      </w:r>
      <w:r w:rsidR="00BC202B">
        <w:rPr>
          <w:rFonts w:ascii="Times New Roman" w:hAnsi="Times New Roman"/>
          <w:b/>
          <w:bCs/>
        </w:rPr>
        <w:t xml:space="preserve"> (minimes) et verte (cadets)</w:t>
      </w:r>
      <w:r w:rsidRPr="00BC202B">
        <w:rPr>
          <w:rFonts w:ascii="Times New Roman" w:hAnsi="Times New Roman"/>
          <w:b/>
          <w:bCs/>
        </w:rPr>
        <w:t>. Durée des combats 3’.</w:t>
      </w:r>
    </w:p>
    <w:p w:rsidR="00A74E02" w:rsidRDefault="00A74E02" w:rsidP="00A74E02">
      <w:pPr>
        <w:jc w:val="both"/>
        <w:rPr>
          <w:b/>
          <w:bCs/>
          <w:sz w:val="24"/>
          <w:szCs w:val="24"/>
          <w:u w:val="single"/>
        </w:rPr>
      </w:pPr>
      <w:r w:rsidRPr="00BC202B">
        <w:rPr>
          <w:b/>
          <w:bCs/>
          <w:sz w:val="24"/>
          <w:szCs w:val="24"/>
          <w:u w:val="single"/>
        </w:rPr>
        <w:t xml:space="preserve">Composition de l’équipe : </w:t>
      </w:r>
      <w:r w:rsidR="00BC202B">
        <w:rPr>
          <w:b/>
          <w:bCs/>
          <w:sz w:val="24"/>
          <w:szCs w:val="24"/>
          <w:u w:val="single"/>
        </w:rPr>
        <w:t>1 cadet – 60 kg</w:t>
      </w:r>
      <w:r w:rsidRPr="00BC202B">
        <w:rPr>
          <w:b/>
          <w:bCs/>
          <w:sz w:val="24"/>
          <w:szCs w:val="24"/>
          <w:u w:val="single"/>
        </w:rPr>
        <w:t xml:space="preserve"> </w:t>
      </w:r>
      <w:r w:rsidR="00BC202B">
        <w:rPr>
          <w:b/>
          <w:bCs/>
          <w:sz w:val="24"/>
          <w:szCs w:val="24"/>
          <w:u w:val="single"/>
        </w:rPr>
        <w:t xml:space="preserve"> et 4 minimes </w:t>
      </w:r>
      <w:r w:rsidRPr="00BC202B">
        <w:rPr>
          <w:b/>
          <w:bCs/>
          <w:sz w:val="24"/>
          <w:szCs w:val="24"/>
          <w:u w:val="single"/>
        </w:rPr>
        <w:t>(-</w:t>
      </w:r>
      <w:r w:rsidR="00BC202B">
        <w:rPr>
          <w:b/>
          <w:bCs/>
          <w:sz w:val="24"/>
          <w:szCs w:val="24"/>
          <w:u w:val="single"/>
        </w:rPr>
        <w:t>42</w:t>
      </w:r>
      <w:r w:rsidRPr="00BC202B">
        <w:rPr>
          <w:b/>
          <w:bCs/>
          <w:sz w:val="24"/>
          <w:szCs w:val="24"/>
          <w:u w:val="single"/>
        </w:rPr>
        <w:t xml:space="preserve"> kg / - </w:t>
      </w:r>
      <w:r w:rsidR="00BC202B">
        <w:rPr>
          <w:b/>
          <w:bCs/>
          <w:sz w:val="24"/>
          <w:szCs w:val="24"/>
          <w:u w:val="single"/>
        </w:rPr>
        <w:t>50</w:t>
      </w:r>
      <w:r w:rsidRPr="00BC202B">
        <w:rPr>
          <w:b/>
          <w:bCs/>
          <w:sz w:val="24"/>
          <w:szCs w:val="24"/>
          <w:u w:val="single"/>
        </w:rPr>
        <w:t xml:space="preserve"> kg / - </w:t>
      </w:r>
      <w:r w:rsidR="00BC202B">
        <w:rPr>
          <w:b/>
          <w:bCs/>
          <w:sz w:val="24"/>
          <w:szCs w:val="24"/>
          <w:u w:val="single"/>
        </w:rPr>
        <w:t>55</w:t>
      </w:r>
      <w:r w:rsidRPr="00BC202B">
        <w:rPr>
          <w:b/>
          <w:bCs/>
          <w:sz w:val="24"/>
          <w:szCs w:val="24"/>
          <w:u w:val="single"/>
        </w:rPr>
        <w:t xml:space="preserve"> kg</w:t>
      </w:r>
      <w:r w:rsidR="00BC202B">
        <w:rPr>
          <w:b/>
          <w:bCs/>
          <w:sz w:val="24"/>
          <w:szCs w:val="24"/>
          <w:u w:val="single"/>
        </w:rPr>
        <w:t xml:space="preserve"> / - 60 kg)</w:t>
      </w:r>
    </w:p>
    <w:p w:rsidR="00A74E02" w:rsidRPr="005419B5" w:rsidRDefault="00A74E02" w:rsidP="00A74E02">
      <w:pPr>
        <w:jc w:val="both"/>
        <w:rPr>
          <w:b/>
          <w:bCs/>
          <w:sz w:val="24"/>
          <w:szCs w:val="24"/>
        </w:rPr>
      </w:pPr>
      <w:r w:rsidRPr="005419B5">
        <w:rPr>
          <w:b/>
          <w:bCs/>
          <w:sz w:val="24"/>
          <w:szCs w:val="24"/>
        </w:rPr>
        <w:t xml:space="preserve">Tolérance de poids : </w:t>
      </w:r>
      <w:r w:rsidR="00563ACA">
        <w:rPr>
          <w:b/>
          <w:bCs/>
          <w:sz w:val="24"/>
          <w:szCs w:val="24"/>
        </w:rPr>
        <w:t>500 g</w:t>
      </w:r>
      <w:r>
        <w:rPr>
          <w:b/>
          <w:bCs/>
          <w:sz w:val="24"/>
          <w:szCs w:val="24"/>
        </w:rPr>
        <w:t xml:space="preserve"> – pesée en sous-vêtements.</w:t>
      </w:r>
    </w:p>
    <w:p w:rsidR="00A74E02" w:rsidRDefault="00A74E02" w:rsidP="005419B5">
      <w:pPr>
        <w:jc w:val="both"/>
        <w:rPr>
          <w:b/>
          <w:bCs/>
          <w:sz w:val="16"/>
          <w:szCs w:val="16"/>
        </w:rPr>
      </w:pPr>
    </w:p>
    <w:p w:rsidR="00A74E02" w:rsidRDefault="00A74E02" w:rsidP="005419B5">
      <w:pPr>
        <w:jc w:val="both"/>
        <w:rPr>
          <w:b/>
          <w:bCs/>
          <w:sz w:val="16"/>
          <w:szCs w:val="16"/>
        </w:rPr>
      </w:pPr>
    </w:p>
    <w:p w:rsidR="00A91960" w:rsidRDefault="00A91960" w:rsidP="00A91960">
      <w:pPr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b/>
          <w:bCs/>
          <w:i/>
          <w:iCs/>
          <w:sz w:val="32"/>
          <w:szCs w:val="32"/>
          <w:u w:val="single"/>
        </w:rPr>
        <w:t>Animation éveil judo (M/F)</w:t>
      </w:r>
    </w:p>
    <w:p w:rsidR="00A91960" w:rsidRPr="00EC5A15" w:rsidRDefault="00A91960" w:rsidP="005419B5">
      <w:pPr>
        <w:jc w:val="both"/>
        <w:rPr>
          <w:b/>
          <w:bCs/>
          <w:sz w:val="16"/>
          <w:szCs w:val="16"/>
        </w:rPr>
      </w:pPr>
    </w:p>
    <w:p w:rsidR="00A91960" w:rsidRDefault="00BA09CB" w:rsidP="005419B5">
      <w:pPr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2 créneaux :</w:t>
      </w:r>
      <w:r w:rsidR="00A91960">
        <w:rPr>
          <w:b/>
          <w:bCs/>
          <w:sz w:val="24"/>
          <w:szCs w:val="22"/>
        </w:rPr>
        <w:t xml:space="preserve"> 13 h 30-14 h 30 / 14 h 30-15 h 30</w:t>
      </w:r>
    </w:p>
    <w:p w:rsidR="00A91960" w:rsidRPr="00EC5A15" w:rsidRDefault="00A91960" w:rsidP="005419B5">
      <w:pPr>
        <w:jc w:val="both"/>
        <w:rPr>
          <w:b/>
          <w:bCs/>
          <w:sz w:val="16"/>
          <w:szCs w:val="16"/>
        </w:rPr>
      </w:pPr>
    </w:p>
    <w:p w:rsidR="00BC410D" w:rsidRDefault="005419B5" w:rsidP="004C06CF">
      <w:pPr>
        <w:jc w:val="both"/>
        <w:rPr>
          <w:rFonts w:ascii="HelveticaNeue-Black" w:eastAsia="HelveticaNeue-Black" w:hAnsi="HelveticaNeue-Black" w:cs="HelveticaNeue-Black"/>
          <w:b/>
          <w:bCs/>
          <w:i/>
          <w:iCs/>
          <w:color w:val="000000"/>
        </w:rPr>
      </w:pPr>
      <w:r>
        <w:rPr>
          <w:b/>
          <w:bCs/>
          <w:i/>
          <w:iCs/>
          <w:noProof/>
          <w:color w:val="FF0000"/>
          <w:sz w:val="16"/>
          <w:szCs w:val="16"/>
          <w:lang w:eastAsia="fr-F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106680</wp:posOffset>
            </wp:positionV>
            <wp:extent cx="4286250" cy="771525"/>
            <wp:effectExtent l="1905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06CF">
        <w:rPr>
          <w:rFonts w:ascii="HelveticaNeue-Black" w:eastAsia="HelveticaNeue-Black" w:hAnsi="HelveticaNeue-Black" w:cs="HelveticaNeue-Black"/>
          <w:b/>
          <w:bCs/>
          <w:i/>
          <w:iCs/>
          <w:color w:val="000000"/>
        </w:rPr>
        <w:t xml:space="preserve">     </w:t>
      </w:r>
      <w:r w:rsidR="00BC410D">
        <w:rPr>
          <w:rFonts w:ascii="HelveticaNeue-Black" w:eastAsia="HelveticaNeue-Black" w:hAnsi="HelveticaNeue-Black" w:cs="HelveticaNeue-Black"/>
          <w:b/>
          <w:bCs/>
          <w:i/>
          <w:iCs/>
          <w:color w:val="000000"/>
        </w:rPr>
        <w:t>154 rue Gambetta 50110 TOURLAVILLE    tel : 02 33 44 29 58</w:t>
      </w:r>
    </w:p>
    <w:p w:rsidR="00BC410D" w:rsidRDefault="00BC410D">
      <w:pPr>
        <w:ind w:left="315"/>
        <w:rPr>
          <w:rFonts w:ascii="HelveticaNeue-Black" w:eastAsia="HelveticaNeue-Black" w:hAnsi="HelveticaNeue-Black" w:cs="HelveticaNeue-Black"/>
          <w:color w:val="000000"/>
        </w:rPr>
      </w:pPr>
      <w:r>
        <w:rPr>
          <w:rFonts w:ascii="HelveticaNeue-Black" w:eastAsia="HelveticaNeue-Black" w:hAnsi="HelveticaNeue-Black" w:cs="HelveticaNeue-Black"/>
          <w:color w:val="000000"/>
        </w:rPr>
        <w:t>CHAUFFAGE CENTRAL GAZ-FIOUL - PLOMBERIE - SANITAIRE - ELECTRICITE</w:t>
      </w:r>
    </w:p>
    <w:p w:rsidR="00BC410D" w:rsidRDefault="00BC410D">
      <w:pPr>
        <w:autoSpaceDE w:val="0"/>
        <w:ind w:left="315"/>
        <w:rPr>
          <w:rFonts w:ascii="TradeGothic-BoldCondTwenty" w:eastAsia="TradeGothic-BoldCondTwenty" w:hAnsi="TradeGothic-BoldCondTwenty" w:cs="TradeGothic-BoldCondTwenty"/>
          <w:b/>
          <w:bCs/>
          <w:color w:val="FF0000"/>
        </w:rPr>
      </w:pPr>
      <w:r>
        <w:rPr>
          <w:rFonts w:ascii="TradeGothic-BoldCondTwenty" w:eastAsia="TradeGothic-BoldCondTwenty" w:hAnsi="TradeGothic-BoldCondTwenty" w:cs="TradeGothic-BoldCondTwenty"/>
          <w:b/>
          <w:bCs/>
          <w:color w:val="FF0000"/>
        </w:rPr>
        <w:t>Installation de chauffe-eau solaires &amp; pompes à chaleur</w:t>
      </w:r>
    </w:p>
    <w:p w:rsidR="00BC410D" w:rsidRDefault="00BC410D">
      <w:pPr>
        <w:autoSpaceDE w:val="0"/>
        <w:ind w:left="315"/>
        <w:rPr>
          <w:rFonts w:ascii="TradeGothic-BoldCondTwenty" w:eastAsia="TradeGothic-BoldCondTwenty" w:hAnsi="TradeGothic-BoldCondTwenty" w:cs="TradeGothic-BoldCondTwenty"/>
          <w:b/>
          <w:bCs/>
          <w:i/>
          <w:iCs/>
          <w:lang w:val="en-GB"/>
        </w:rPr>
      </w:pPr>
      <w:proofErr w:type="spellStart"/>
      <w:r>
        <w:rPr>
          <w:rFonts w:ascii="TradeGothic-BoldCondTwenty" w:eastAsia="TradeGothic-BoldCondTwenty" w:hAnsi="TradeGothic-BoldCondTwenty" w:cs="TradeGothic-BoldCondTwenty"/>
          <w:b/>
          <w:bCs/>
          <w:i/>
          <w:iCs/>
          <w:lang w:val="en-GB"/>
        </w:rPr>
        <w:t>Rénovation</w:t>
      </w:r>
      <w:proofErr w:type="spellEnd"/>
      <w:r>
        <w:rPr>
          <w:rFonts w:ascii="TradeGothic-BoldCondTwenty" w:eastAsia="TradeGothic-BoldCondTwenty" w:hAnsi="TradeGothic-BoldCondTwenty" w:cs="TradeGothic-BoldCondTwenty"/>
          <w:b/>
          <w:bCs/>
          <w:i/>
          <w:iCs/>
          <w:lang w:val="en-GB"/>
        </w:rPr>
        <w:t xml:space="preserve"> de </w:t>
      </w:r>
      <w:proofErr w:type="spellStart"/>
      <w:r>
        <w:rPr>
          <w:rFonts w:ascii="TradeGothic-BoldCondTwenty" w:eastAsia="TradeGothic-BoldCondTwenty" w:hAnsi="TradeGothic-BoldCondTwenty" w:cs="TradeGothic-BoldCondTwenty"/>
          <w:b/>
          <w:bCs/>
          <w:i/>
          <w:iCs/>
          <w:lang w:val="en-GB"/>
        </w:rPr>
        <w:t>salles</w:t>
      </w:r>
      <w:proofErr w:type="spellEnd"/>
      <w:r>
        <w:rPr>
          <w:rFonts w:ascii="TradeGothic-BoldCondTwenty" w:eastAsia="TradeGothic-BoldCondTwenty" w:hAnsi="TradeGothic-BoldCondTwenty" w:cs="TradeGothic-BoldCondTwenty"/>
          <w:b/>
          <w:bCs/>
          <w:i/>
          <w:iCs/>
          <w:lang w:val="en-GB"/>
        </w:rPr>
        <w:t xml:space="preserve"> de </w:t>
      </w:r>
      <w:proofErr w:type="spellStart"/>
      <w:r>
        <w:rPr>
          <w:rFonts w:ascii="TradeGothic-BoldCondTwenty" w:eastAsia="TradeGothic-BoldCondTwenty" w:hAnsi="TradeGothic-BoldCondTwenty" w:cs="TradeGothic-BoldCondTwenty"/>
          <w:b/>
          <w:bCs/>
          <w:i/>
          <w:iCs/>
          <w:lang w:val="en-GB"/>
        </w:rPr>
        <w:t>bains</w:t>
      </w:r>
      <w:proofErr w:type="spellEnd"/>
    </w:p>
    <w:sectPr w:rsidR="00BC410D" w:rsidSect="00667CD4">
      <w:pgSz w:w="16837" w:h="11905" w:orient="landscape"/>
      <w:pgMar w:top="330" w:right="567" w:bottom="325" w:left="567" w:header="720" w:footer="720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Neue-Black">
    <w:altName w:val="Arial"/>
    <w:charset w:val="00"/>
    <w:family w:val="swiss"/>
    <w:pitch w:val="default"/>
    <w:sig w:usb0="00000000" w:usb1="00000000" w:usb2="00000000" w:usb3="00000000" w:csb0="00000000" w:csb1="00000000"/>
  </w:font>
  <w:font w:name="TradeGothic-BoldCondTwenty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>
    <w:nsid w:val="450E7036"/>
    <w:multiLevelType w:val="hybridMultilevel"/>
    <w:tmpl w:val="FAA65DC2"/>
    <w:lvl w:ilvl="0" w:tplc="D258133A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F17F53"/>
    <w:rsid w:val="000C3E84"/>
    <w:rsid w:val="000C5910"/>
    <w:rsid w:val="000D3B90"/>
    <w:rsid w:val="00180604"/>
    <w:rsid w:val="00197E9D"/>
    <w:rsid w:val="00210D02"/>
    <w:rsid w:val="00220B6F"/>
    <w:rsid w:val="0028669C"/>
    <w:rsid w:val="0029501F"/>
    <w:rsid w:val="002A54C9"/>
    <w:rsid w:val="003251BD"/>
    <w:rsid w:val="00341A9B"/>
    <w:rsid w:val="003C7CC2"/>
    <w:rsid w:val="004242D5"/>
    <w:rsid w:val="004443A8"/>
    <w:rsid w:val="004444C8"/>
    <w:rsid w:val="00446198"/>
    <w:rsid w:val="004746DF"/>
    <w:rsid w:val="004C06CF"/>
    <w:rsid w:val="004C4164"/>
    <w:rsid w:val="0053294C"/>
    <w:rsid w:val="005419B5"/>
    <w:rsid w:val="00563ACA"/>
    <w:rsid w:val="005D1527"/>
    <w:rsid w:val="00610848"/>
    <w:rsid w:val="00624AD8"/>
    <w:rsid w:val="00627738"/>
    <w:rsid w:val="00643749"/>
    <w:rsid w:val="00667CD4"/>
    <w:rsid w:val="006A6E15"/>
    <w:rsid w:val="006F53E5"/>
    <w:rsid w:val="00881EF5"/>
    <w:rsid w:val="008C58F2"/>
    <w:rsid w:val="008F1B0B"/>
    <w:rsid w:val="009618A3"/>
    <w:rsid w:val="00A31D31"/>
    <w:rsid w:val="00A4633F"/>
    <w:rsid w:val="00A74E02"/>
    <w:rsid w:val="00A91960"/>
    <w:rsid w:val="00AE6674"/>
    <w:rsid w:val="00B1457A"/>
    <w:rsid w:val="00B1489E"/>
    <w:rsid w:val="00BA04C5"/>
    <w:rsid w:val="00BA09CB"/>
    <w:rsid w:val="00BA64D3"/>
    <w:rsid w:val="00BB2CEB"/>
    <w:rsid w:val="00BC202B"/>
    <w:rsid w:val="00BC410D"/>
    <w:rsid w:val="00C9550F"/>
    <w:rsid w:val="00CC1136"/>
    <w:rsid w:val="00D830FC"/>
    <w:rsid w:val="00DD5A55"/>
    <w:rsid w:val="00DE5283"/>
    <w:rsid w:val="00E260F1"/>
    <w:rsid w:val="00E66B40"/>
    <w:rsid w:val="00EC5A15"/>
    <w:rsid w:val="00F17F53"/>
    <w:rsid w:val="00F3693C"/>
    <w:rsid w:val="00F45BDC"/>
    <w:rsid w:val="00F64125"/>
    <w:rsid w:val="00F81CED"/>
    <w:rsid w:val="00FE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CD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667CD4"/>
    <w:pPr>
      <w:keepNext/>
      <w:numPr>
        <w:numId w:val="1"/>
      </w:numPr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rsid w:val="00667CD4"/>
    <w:pPr>
      <w:keepNext/>
      <w:numPr>
        <w:ilvl w:val="1"/>
        <w:numId w:val="1"/>
      </w:numPr>
      <w:jc w:val="both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qFormat/>
    <w:rsid w:val="00667CD4"/>
    <w:pPr>
      <w:keepNext/>
      <w:numPr>
        <w:ilvl w:val="2"/>
        <w:numId w:val="1"/>
      </w:numPr>
      <w:jc w:val="center"/>
      <w:outlineLvl w:val="2"/>
    </w:pPr>
    <w:rPr>
      <w:b/>
      <w:bCs/>
      <w:color w:val="0000FF"/>
      <w:sz w:val="22"/>
      <w:szCs w:val="22"/>
      <w:u w:val="single"/>
    </w:rPr>
  </w:style>
  <w:style w:type="paragraph" w:styleId="Titre4">
    <w:name w:val="heading 4"/>
    <w:basedOn w:val="Normal"/>
    <w:next w:val="Normal"/>
    <w:qFormat/>
    <w:rsid w:val="00667CD4"/>
    <w:pPr>
      <w:keepNext/>
      <w:numPr>
        <w:ilvl w:val="3"/>
        <w:numId w:val="1"/>
      </w:numPr>
      <w:outlineLvl w:val="3"/>
    </w:pPr>
    <w:rPr>
      <w:b/>
      <w:bCs/>
      <w:sz w:val="24"/>
      <w:szCs w:val="22"/>
      <w:u w:val="single"/>
    </w:rPr>
  </w:style>
  <w:style w:type="paragraph" w:styleId="Titre5">
    <w:name w:val="heading 5"/>
    <w:basedOn w:val="Normal"/>
    <w:next w:val="Normal"/>
    <w:qFormat/>
    <w:rsid w:val="00667CD4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rsid w:val="00667CD4"/>
    <w:pPr>
      <w:keepNext/>
      <w:numPr>
        <w:ilvl w:val="5"/>
        <w:numId w:val="1"/>
      </w:numPr>
      <w:outlineLvl w:val="5"/>
    </w:pPr>
    <w:rPr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667CD4"/>
    <w:rPr>
      <w:rFonts w:ascii="Times New Roman" w:hAnsi="Times New Roman"/>
      <w:b w:val="0"/>
      <w:i w:val="0"/>
      <w:sz w:val="24"/>
      <w:u w:val="none"/>
    </w:rPr>
  </w:style>
  <w:style w:type="character" w:customStyle="1" w:styleId="WW8Num3z0">
    <w:name w:val="WW8Num3z0"/>
    <w:rsid w:val="00667CD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667CD4"/>
  </w:style>
  <w:style w:type="character" w:customStyle="1" w:styleId="WW-Absatz-Standardschriftart">
    <w:name w:val="WW-Absatz-Standardschriftart"/>
    <w:rsid w:val="00667CD4"/>
  </w:style>
  <w:style w:type="character" w:customStyle="1" w:styleId="WW-Absatz-Standardschriftart1">
    <w:name w:val="WW-Absatz-Standardschriftart1"/>
    <w:rsid w:val="00667CD4"/>
  </w:style>
  <w:style w:type="character" w:customStyle="1" w:styleId="WW-Absatz-Standardschriftart11">
    <w:name w:val="WW-Absatz-Standardschriftart11"/>
    <w:rsid w:val="00667CD4"/>
  </w:style>
  <w:style w:type="character" w:customStyle="1" w:styleId="WW-Absatz-Standardschriftart111">
    <w:name w:val="WW-Absatz-Standardschriftart111"/>
    <w:rsid w:val="00667CD4"/>
  </w:style>
  <w:style w:type="character" w:customStyle="1" w:styleId="WW-Absatz-Standardschriftart1111">
    <w:name w:val="WW-Absatz-Standardschriftart1111"/>
    <w:rsid w:val="00667CD4"/>
  </w:style>
  <w:style w:type="character" w:customStyle="1" w:styleId="WW-Absatz-Standardschriftart11111">
    <w:name w:val="WW-Absatz-Standardschriftart11111"/>
    <w:rsid w:val="00667CD4"/>
  </w:style>
  <w:style w:type="character" w:customStyle="1" w:styleId="WW-Absatz-Standardschriftart111111">
    <w:name w:val="WW-Absatz-Standardschriftart111111"/>
    <w:rsid w:val="00667CD4"/>
  </w:style>
  <w:style w:type="character" w:customStyle="1" w:styleId="WW-Absatz-Standardschriftart1111111">
    <w:name w:val="WW-Absatz-Standardschriftart1111111"/>
    <w:rsid w:val="00667CD4"/>
  </w:style>
  <w:style w:type="character" w:customStyle="1" w:styleId="WW-Absatz-Standardschriftart11111111">
    <w:name w:val="WW-Absatz-Standardschriftart11111111"/>
    <w:rsid w:val="00667CD4"/>
  </w:style>
  <w:style w:type="character" w:customStyle="1" w:styleId="WW-Absatz-Standardschriftart111111111">
    <w:name w:val="WW-Absatz-Standardschriftart111111111"/>
    <w:rsid w:val="00667CD4"/>
  </w:style>
  <w:style w:type="character" w:customStyle="1" w:styleId="WW-Absatz-Standardschriftart1111111111">
    <w:name w:val="WW-Absatz-Standardschriftart1111111111"/>
    <w:rsid w:val="00667CD4"/>
  </w:style>
  <w:style w:type="character" w:customStyle="1" w:styleId="WW-Absatz-Standardschriftart11111111111">
    <w:name w:val="WW-Absatz-Standardschriftart11111111111"/>
    <w:rsid w:val="00667CD4"/>
  </w:style>
  <w:style w:type="character" w:customStyle="1" w:styleId="WW8Num3z1">
    <w:name w:val="WW8Num3z1"/>
    <w:rsid w:val="00667CD4"/>
    <w:rPr>
      <w:rFonts w:ascii="Courier New" w:hAnsi="Courier New" w:cs="Courier New"/>
    </w:rPr>
  </w:style>
  <w:style w:type="character" w:customStyle="1" w:styleId="WW8Num4z0">
    <w:name w:val="WW8Num4z0"/>
    <w:rsid w:val="00667CD4"/>
    <w:rPr>
      <w:rFonts w:ascii="Symbol" w:hAnsi="Symbol" w:cs="OpenSymbol"/>
    </w:rPr>
  </w:style>
  <w:style w:type="character" w:customStyle="1" w:styleId="WW8Num5z0">
    <w:name w:val="WW8Num5z0"/>
    <w:rsid w:val="00667CD4"/>
    <w:rPr>
      <w:rFonts w:ascii="Symbol" w:hAnsi="Symbol" w:cs="OpenSymbol"/>
    </w:rPr>
  </w:style>
  <w:style w:type="character" w:customStyle="1" w:styleId="WW-Absatz-Standardschriftart111111111111">
    <w:name w:val="WW-Absatz-Standardschriftart111111111111"/>
    <w:rsid w:val="00667CD4"/>
  </w:style>
  <w:style w:type="character" w:customStyle="1" w:styleId="WW-Absatz-Standardschriftart1111111111111">
    <w:name w:val="WW-Absatz-Standardschriftart1111111111111"/>
    <w:rsid w:val="00667CD4"/>
  </w:style>
  <w:style w:type="character" w:customStyle="1" w:styleId="WW-Absatz-Standardschriftart11111111111111">
    <w:name w:val="WW-Absatz-Standardschriftart11111111111111"/>
    <w:rsid w:val="00667CD4"/>
  </w:style>
  <w:style w:type="character" w:customStyle="1" w:styleId="WW-Absatz-Standardschriftart111111111111111">
    <w:name w:val="WW-Absatz-Standardschriftart111111111111111"/>
    <w:rsid w:val="00667CD4"/>
  </w:style>
  <w:style w:type="character" w:customStyle="1" w:styleId="WW-Absatz-Standardschriftart1111111111111111">
    <w:name w:val="WW-Absatz-Standardschriftart1111111111111111"/>
    <w:rsid w:val="00667CD4"/>
  </w:style>
  <w:style w:type="character" w:customStyle="1" w:styleId="WW-Absatz-Standardschriftart11111111111111111">
    <w:name w:val="WW-Absatz-Standardschriftart11111111111111111"/>
    <w:rsid w:val="00667CD4"/>
  </w:style>
  <w:style w:type="character" w:customStyle="1" w:styleId="WW8Num1z0">
    <w:name w:val="WW8Num1z0"/>
    <w:rsid w:val="00667CD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67CD4"/>
    <w:rPr>
      <w:rFonts w:ascii="Courier New" w:hAnsi="Courier New" w:cs="Courier New"/>
    </w:rPr>
  </w:style>
  <w:style w:type="character" w:customStyle="1" w:styleId="WW8Num1z2">
    <w:name w:val="WW8Num1z2"/>
    <w:rsid w:val="00667CD4"/>
    <w:rPr>
      <w:rFonts w:ascii="Wingdings" w:hAnsi="Wingdings"/>
    </w:rPr>
  </w:style>
  <w:style w:type="character" w:customStyle="1" w:styleId="WW8Num1z3">
    <w:name w:val="WW8Num1z3"/>
    <w:rsid w:val="00667CD4"/>
    <w:rPr>
      <w:rFonts w:ascii="Symbol" w:hAnsi="Symbol"/>
    </w:rPr>
  </w:style>
  <w:style w:type="character" w:customStyle="1" w:styleId="WW8Num3z2">
    <w:name w:val="WW8Num3z2"/>
    <w:rsid w:val="00667CD4"/>
    <w:rPr>
      <w:rFonts w:ascii="Wingdings" w:hAnsi="Wingdings"/>
    </w:rPr>
  </w:style>
  <w:style w:type="character" w:customStyle="1" w:styleId="WW8Num3z3">
    <w:name w:val="WW8Num3z3"/>
    <w:rsid w:val="00667CD4"/>
    <w:rPr>
      <w:rFonts w:ascii="Symbol" w:hAnsi="Symbol"/>
    </w:rPr>
  </w:style>
  <w:style w:type="character" w:customStyle="1" w:styleId="Policepardfaut1">
    <w:name w:val="Police par défaut1"/>
    <w:rsid w:val="00667CD4"/>
  </w:style>
  <w:style w:type="character" w:styleId="Lienhypertexte">
    <w:name w:val="Hyperlink"/>
    <w:rsid w:val="00667CD4"/>
    <w:rPr>
      <w:color w:val="0000FF"/>
      <w:u w:val="single"/>
    </w:rPr>
  </w:style>
  <w:style w:type="character" w:customStyle="1" w:styleId="Caractresdenumrotation">
    <w:name w:val="Caractères de numérotation"/>
    <w:rsid w:val="00667CD4"/>
  </w:style>
  <w:style w:type="character" w:styleId="lev">
    <w:name w:val="Strong"/>
    <w:qFormat/>
    <w:rsid w:val="00667CD4"/>
    <w:rPr>
      <w:b/>
      <w:bCs/>
    </w:rPr>
  </w:style>
  <w:style w:type="character" w:customStyle="1" w:styleId="Puces">
    <w:name w:val="Puces"/>
    <w:rsid w:val="00667CD4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667C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sid w:val="00667CD4"/>
    <w:pPr>
      <w:spacing w:after="120"/>
    </w:pPr>
  </w:style>
  <w:style w:type="paragraph" w:styleId="Liste">
    <w:name w:val="List"/>
    <w:basedOn w:val="Corpsdetexte"/>
    <w:rsid w:val="00667CD4"/>
    <w:rPr>
      <w:rFonts w:cs="Tahoma"/>
    </w:rPr>
  </w:style>
  <w:style w:type="paragraph" w:customStyle="1" w:styleId="Lgende1">
    <w:name w:val="Légende1"/>
    <w:basedOn w:val="Normal"/>
    <w:rsid w:val="00667CD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667CD4"/>
    <w:pPr>
      <w:suppressLineNumbers/>
    </w:pPr>
    <w:rPr>
      <w:rFonts w:cs="Tahoma"/>
    </w:rPr>
  </w:style>
  <w:style w:type="paragraph" w:styleId="Retraitcorpsdetexte">
    <w:name w:val="Body Text Indent"/>
    <w:basedOn w:val="Normal"/>
    <w:rsid w:val="00667CD4"/>
    <w:pPr>
      <w:ind w:firstLine="708"/>
      <w:jc w:val="both"/>
    </w:pPr>
    <w:rPr>
      <w:sz w:val="24"/>
      <w:szCs w:val="24"/>
    </w:rPr>
  </w:style>
  <w:style w:type="paragraph" w:customStyle="1" w:styleId="Default">
    <w:name w:val="Default"/>
    <w:basedOn w:val="Normal"/>
    <w:rsid w:val="00667CD4"/>
    <w:pPr>
      <w:autoSpaceDE w:val="0"/>
    </w:pPr>
    <w:rPr>
      <w:rFonts w:ascii="Comic Sans MS" w:eastAsia="Comic Sans MS" w:hAnsi="Comic Sans MS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145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CD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667CD4"/>
    <w:pPr>
      <w:keepNext/>
      <w:numPr>
        <w:numId w:val="1"/>
      </w:numPr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rsid w:val="00667CD4"/>
    <w:pPr>
      <w:keepNext/>
      <w:numPr>
        <w:ilvl w:val="1"/>
        <w:numId w:val="1"/>
      </w:numPr>
      <w:jc w:val="both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qFormat/>
    <w:rsid w:val="00667CD4"/>
    <w:pPr>
      <w:keepNext/>
      <w:numPr>
        <w:ilvl w:val="2"/>
        <w:numId w:val="1"/>
      </w:numPr>
      <w:jc w:val="center"/>
      <w:outlineLvl w:val="2"/>
    </w:pPr>
    <w:rPr>
      <w:b/>
      <w:bCs/>
      <w:color w:val="0000FF"/>
      <w:sz w:val="22"/>
      <w:szCs w:val="22"/>
      <w:u w:val="single"/>
    </w:rPr>
  </w:style>
  <w:style w:type="paragraph" w:styleId="Titre4">
    <w:name w:val="heading 4"/>
    <w:basedOn w:val="Normal"/>
    <w:next w:val="Normal"/>
    <w:qFormat/>
    <w:rsid w:val="00667CD4"/>
    <w:pPr>
      <w:keepNext/>
      <w:numPr>
        <w:ilvl w:val="3"/>
        <w:numId w:val="1"/>
      </w:numPr>
      <w:outlineLvl w:val="3"/>
    </w:pPr>
    <w:rPr>
      <w:b/>
      <w:bCs/>
      <w:sz w:val="24"/>
      <w:szCs w:val="22"/>
      <w:u w:val="single"/>
    </w:rPr>
  </w:style>
  <w:style w:type="paragraph" w:styleId="Titre5">
    <w:name w:val="heading 5"/>
    <w:basedOn w:val="Normal"/>
    <w:next w:val="Normal"/>
    <w:qFormat/>
    <w:rsid w:val="00667CD4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rsid w:val="00667CD4"/>
    <w:pPr>
      <w:keepNext/>
      <w:numPr>
        <w:ilvl w:val="5"/>
        <w:numId w:val="1"/>
      </w:numPr>
      <w:outlineLvl w:val="5"/>
    </w:pPr>
    <w:rPr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667CD4"/>
    <w:rPr>
      <w:rFonts w:ascii="Times New Roman" w:hAnsi="Times New Roman"/>
      <w:b w:val="0"/>
      <w:i w:val="0"/>
      <w:sz w:val="24"/>
      <w:u w:val="none"/>
    </w:rPr>
  </w:style>
  <w:style w:type="character" w:customStyle="1" w:styleId="WW8Num3z0">
    <w:name w:val="WW8Num3z0"/>
    <w:rsid w:val="00667CD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667CD4"/>
  </w:style>
  <w:style w:type="character" w:customStyle="1" w:styleId="WW-Absatz-Standardschriftart">
    <w:name w:val="WW-Absatz-Standardschriftart"/>
    <w:rsid w:val="00667CD4"/>
  </w:style>
  <w:style w:type="character" w:customStyle="1" w:styleId="WW-Absatz-Standardschriftart1">
    <w:name w:val="WW-Absatz-Standardschriftart1"/>
    <w:rsid w:val="00667CD4"/>
  </w:style>
  <w:style w:type="character" w:customStyle="1" w:styleId="WW-Absatz-Standardschriftart11">
    <w:name w:val="WW-Absatz-Standardschriftart11"/>
    <w:rsid w:val="00667CD4"/>
  </w:style>
  <w:style w:type="character" w:customStyle="1" w:styleId="WW-Absatz-Standardschriftart111">
    <w:name w:val="WW-Absatz-Standardschriftart111"/>
    <w:rsid w:val="00667CD4"/>
  </w:style>
  <w:style w:type="character" w:customStyle="1" w:styleId="WW-Absatz-Standardschriftart1111">
    <w:name w:val="WW-Absatz-Standardschriftart1111"/>
    <w:rsid w:val="00667CD4"/>
  </w:style>
  <w:style w:type="character" w:customStyle="1" w:styleId="WW-Absatz-Standardschriftart11111">
    <w:name w:val="WW-Absatz-Standardschriftart11111"/>
    <w:rsid w:val="00667CD4"/>
  </w:style>
  <w:style w:type="character" w:customStyle="1" w:styleId="WW-Absatz-Standardschriftart111111">
    <w:name w:val="WW-Absatz-Standardschriftart111111"/>
    <w:rsid w:val="00667CD4"/>
  </w:style>
  <w:style w:type="character" w:customStyle="1" w:styleId="WW-Absatz-Standardschriftart1111111">
    <w:name w:val="WW-Absatz-Standardschriftart1111111"/>
    <w:rsid w:val="00667CD4"/>
  </w:style>
  <w:style w:type="character" w:customStyle="1" w:styleId="WW-Absatz-Standardschriftart11111111">
    <w:name w:val="WW-Absatz-Standardschriftart11111111"/>
    <w:rsid w:val="00667CD4"/>
  </w:style>
  <w:style w:type="character" w:customStyle="1" w:styleId="WW-Absatz-Standardschriftart111111111">
    <w:name w:val="WW-Absatz-Standardschriftart111111111"/>
    <w:rsid w:val="00667CD4"/>
  </w:style>
  <w:style w:type="character" w:customStyle="1" w:styleId="WW-Absatz-Standardschriftart1111111111">
    <w:name w:val="WW-Absatz-Standardschriftart1111111111"/>
    <w:rsid w:val="00667CD4"/>
  </w:style>
  <w:style w:type="character" w:customStyle="1" w:styleId="WW-Absatz-Standardschriftart11111111111">
    <w:name w:val="WW-Absatz-Standardschriftart11111111111"/>
    <w:rsid w:val="00667CD4"/>
  </w:style>
  <w:style w:type="character" w:customStyle="1" w:styleId="WW8Num3z1">
    <w:name w:val="WW8Num3z1"/>
    <w:rsid w:val="00667CD4"/>
    <w:rPr>
      <w:rFonts w:ascii="Courier New" w:hAnsi="Courier New" w:cs="Courier New"/>
    </w:rPr>
  </w:style>
  <w:style w:type="character" w:customStyle="1" w:styleId="WW8Num4z0">
    <w:name w:val="WW8Num4z0"/>
    <w:rsid w:val="00667CD4"/>
    <w:rPr>
      <w:rFonts w:ascii="Symbol" w:hAnsi="Symbol" w:cs="OpenSymbol"/>
    </w:rPr>
  </w:style>
  <w:style w:type="character" w:customStyle="1" w:styleId="WW8Num5z0">
    <w:name w:val="WW8Num5z0"/>
    <w:rsid w:val="00667CD4"/>
    <w:rPr>
      <w:rFonts w:ascii="Symbol" w:hAnsi="Symbol" w:cs="OpenSymbol"/>
    </w:rPr>
  </w:style>
  <w:style w:type="character" w:customStyle="1" w:styleId="WW-Absatz-Standardschriftart111111111111">
    <w:name w:val="WW-Absatz-Standardschriftart111111111111"/>
    <w:rsid w:val="00667CD4"/>
  </w:style>
  <w:style w:type="character" w:customStyle="1" w:styleId="WW-Absatz-Standardschriftart1111111111111">
    <w:name w:val="WW-Absatz-Standardschriftart1111111111111"/>
    <w:rsid w:val="00667CD4"/>
  </w:style>
  <w:style w:type="character" w:customStyle="1" w:styleId="WW-Absatz-Standardschriftart11111111111111">
    <w:name w:val="WW-Absatz-Standardschriftart11111111111111"/>
    <w:rsid w:val="00667CD4"/>
  </w:style>
  <w:style w:type="character" w:customStyle="1" w:styleId="WW-Absatz-Standardschriftart111111111111111">
    <w:name w:val="WW-Absatz-Standardschriftart111111111111111"/>
    <w:rsid w:val="00667CD4"/>
  </w:style>
  <w:style w:type="character" w:customStyle="1" w:styleId="WW-Absatz-Standardschriftart1111111111111111">
    <w:name w:val="WW-Absatz-Standardschriftart1111111111111111"/>
    <w:rsid w:val="00667CD4"/>
  </w:style>
  <w:style w:type="character" w:customStyle="1" w:styleId="WW-Absatz-Standardschriftart11111111111111111">
    <w:name w:val="WW-Absatz-Standardschriftart11111111111111111"/>
    <w:rsid w:val="00667CD4"/>
  </w:style>
  <w:style w:type="character" w:customStyle="1" w:styleId="WW8Num1z0">
    <w:name w:val="WW8Num1z0"/>
    <w:rsid w:val="00667CD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67CD4"/>
    <w:rPr>
      <w:rFonts w:ascii="Courier New" w:hAnsi="Courier New" w:cs="Courier New"/>
    </w:rPr>
  </w:style>
  <w:style w:type="character" w:customStyle="1" w:styleId="WW8Num1z2">
    <w:name w:val="WW8Num1z2"/>
    <w:rsid w:val="00667CD4"/>
    <w:rPr>
      <w:rFonts w:ascii="Wingdings" w:hAnsi="Wingdings"/>
    </w:rPr>
  </w:style>
  <w:style w:type="character" w:customStyle="1" w:styleId="WW8Num1z3">
    <w:name w:val="WW8Num1z3"/>
    <w:rsid w:val="00667CD4"/>
    <w:rPr>
      <w:rFonts w:ascii="Symbol" w:hAnsi="Symbol"/>
    </w:rPr>
  </w:style>
  <w:style w:type="character" w:customStyle="1" w:styleId="WW8Num3z2">
    <w:name w:val="WW8Num3z2"/>
    <w:rsid w:val="00667CD4"/>
    <w:rPr>
      <w:rFonts w:ascii="Wingdings" w:hAnsi="Wingdings"/>
    </w:rPr>
  </w:style>
  <w:style w:type="character" w:customStyle="1" w:styleId="WW8Num3z3">
    <w:name w:val="WW8Num3z3"/>
    <w:rsid w:val="00667CD4"/>
    <w:rPr>
      <w:rFonts w:ascii="Symbol" w:hAnsi="Symbol"/>
    </w:rPr>
  </w:style>
  <w:style w:type="character" w:customStyle="1" w:styleId="Policepardfaut1">
    <w:name w:val="Police par défaut1"/>
    <w:rsid w:val="00667CD4"/>
  </w:style>
  <w:style w:type="character" w:styleId="Lienhypertexte">
    <w:name w:val="Hyperlink"/>
    <w:rsid w:val="00667CD4"/>
    <w:rPr>
      <w:color w:val="0000FF"/>
      <w:u w:val="single"/>
    </w:rPr>
  </w:style>
  <w:style w:type="character" w:customStyle="1" w:styleId="Caractresdenumrotation">
    <w:name w:val="Caractères de numérotation"/>
    <w:rsid w:val="00667CD4"/>
  </w:style>
  <w:style w:type="character" w:styleId="lev">
    <w:name w:val="Strong"/>
    <w:qFormat/>
    <w:rsid w:val="00667CD4"/>
    <w:rPr>
      <w:b/>
      <w:bCs/>
    </w:rPr>
  </w:style>
  <w:style w:type="character" w:customStyle="1" w:styleId="Puces">
    <w:name w:val="Puces"/>
    <w:rsid w:val="00667CD4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667C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sid w:val="00667CD4"/>
    <w:pPr>
      <w:spacing w:after="120"/>
    </w:pPr>
  </w:style>
  <w:style w:type="paragraph" w:styleId="Liste">
    <w:name w:val="List"/>
    <w:basedOn w:val="Corpsdetexte"/>
    <w:rsid w:val="00667CD4"/>
    <w:rPr>
      <w:rFonts w:cs="Tahoma"/>
    </w:rPr>
  </w:style>
  <w:style w:type="paragraph" w:customStyle="1" w:styleId="Lgende1">
    <w:name w:val="Légende1"/>
    <w:basedOn w:val="Normal"/>
    <w:rsid w:val="00667CD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667CD4"/>
    <w:pPr>
      <w:suppressLineNumbers/>
    </w:pPr>
    <w:rPr>
      <w:rFonts w:cs="Tahoma"/>
    </w:rPr>
  </w:style>
  <w:style w:type="paragraph" w:styleId="Retraitcorpsdetexte">
    <w:name w:val="Body Text Indent"/>
    <w:basedOn w:val="Normal"/>
    <w:rsid w:val="00667CD4"/>
    <w:pPr>
      <w:ind w:firstLine="708"/>
      <w:jc w:val="both"/>
    </w:pPr>
    <w:rPr>
      <w:sz w:val="24"/>
      <w:szCs w:val="24"/>
    </w:rPr>
  </w:style>
  <w:style w:type="paragraph" w:customStyle="1" w:styleId="Default">
    <w:name w:val="Default"/>
    <w:basedOn w:val="Normal"/>
    <w:rsid w:val="00667CD4"/>
    <w:pPr>
      <w:autoSpaceDE w:val="0"/>
    </w:pPr>
    <w:rPr>
      <w:rFonts w:ascii="Comic Sans MS" w:eastAsia="Comic Sans MS" w:hAnsi="Comic Sans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Judo Saint Pierrais a le plaisir de vous inviter à son 13ème tournoi annuel qui se déroulera les samedi 27 et dimanche 28 j</vt:lpstr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Judo Saint Pierrais a le plaisir de vous inviter à son 13ème tournoi annuel qui se déroulera les samedi 27 et dimanche 28 j</dc:title>
  <dc:creator>Mairie</dc:creator>
  <cp:lastModifiedBy>Pierre Yves</cp:lastModifiedBy>
  <cp:revision>4</cp:revision>
  <cp:lastPrinted>2025-02-21T20:09:00Z</cp:lastPrinted>
  <dcterms:created xsi:type="dcterms:W3CDTF">2025-02-01T18:45:00Z</dcterms:created>
  <dcterms:modified xsi:type="dcterms:W3CDTF">2025-02-21T20:09:00Z</dcterms:modified>
</cp:coreProperties>
</file>